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B0" w:rsidRDefault="001D3319" w:rsidP="003268B0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57225" cy="742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b/>
          <w:sz w:val="28"/>
          <w:szCs w:val="28"/>
        </w:rPr>
        <w:t xml:space="preserve">Коми </w:t>
      </w:r>
      <w:proofErr w:type="spellStart"/>
      <w:r w:rsidRPr="006D219A">
        <w:rPr>
          <w:b/>
          <w:sz w:val="28"/>
          <w:szCs w:val="28"/>
        </w:rPr>
        <w:t>Республикаса</w:t>
      </w:r>
      <w:proofErr w:type="spellEnd"/>
      <w:r w:rsidRPr="006D219A">
        <w:rPr>
          <w:b/>
          <w:sz w:val="28"/>
          <w:szCs w:val="28"/>
        </w:rPr>
        <w:t xml:space="preserve"> </w:t>
      </w:r>
      <w:proofErr w:type="spellStart"/>
      <w:proofErr w:type="gramStart"/>
      <w:r w:rsidRPr="006D219A">
        <w:rPr>
          <w:b/>
          <w:sz w:val="28"/>
          <w:szCs w:val="28"/>
        </w:rPr>
        <w:t>стр</w:t>
      </w:r>
      <w:proofErr w:type="gramEnd"/>
      <w:r w:rsidRPr="006D219A">
        <w:rPr>
          <w:b/>
          <w:sz w:val="28"/>
          <w:szCs w:val="28"/>
        </w:rPr>
        <w:t>öитчан</w:t>
      </w:r>
      <w:proofErr w:type="spellEnd"/>
      <w:r w:rsidRPr="006D219A">
        <w:rPr>
          <w:b/>
          <w:sz w:val="28"/>
          <w:szCs w:val="28"/>
        </w:rPr>
        <w:t xml:space="preserve"> 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b/>
          <w:sz w:val="28"/>
          <w:szCs w:val="28"/>
        </w:rPr>
        <w:t xml:space="preserve">да туй </w:t>
      </w:r>
      <w:proofErr w:type="spellStart"/>
      <w:r w:rsidRPr="006D219A">
        <w:rPr>
          <w:b/>
          <w:sz w:val="28"/>
          <w:szCs w:val="28"/>
        </w:rPr>
        <w:t>овмö</w:t>
      </w:r>
      <w:proofErr w:type="gramStart"/>
      <w:r w:rsidRPr="006D219A">
        <w:rPr>
          <w:b/>
          <w:sz w:val="28"/>
          <w:szCs w:val="28"/>
        </w:rPr>
        <w:t>с</w:t>
      </w:r>
      <w:proofErr w:type="spellEnd"/>
      <w:proofErr w:type="gramEnd"/>
      <w:r w:rsidRPr="006D219A">
        <w:rPr>
          <w:b/>
          <w:sz w:val="28"/>
          <w:szCs w:val="28"/>
        </w:rPr>
        <w:t xml:space="preserve"> 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b/>
          <w:sz w:val="28"/>
          <w:szCs w:val="28"/>
        </w:rPr>
        <w:t>МИНИСТЕРСТВО</w:t>
      </w:r>
    </w:p>
    <w:p w:rsidR="003268B0" w:rsidRPr="006D219A" w:rsidRDefault="003268B0" w:rsidP="001621AA">
      <w:pPr>
        <w:shd w:val="clear" w:color="auto" w:fill="FFFFFF"/>
        <w:jc w:val="center"/>
        <w:rPr>
          <w:b/>
          <w:sz w:val="28"/>
          <w:szCs w:val="28"/>
        </w:rPr>
      </w:pP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9F55BF">
        <w:rPr>
          <w:b/>
          <w:sz w:val="28"/>
          <w:szCs w:val="28"/>
        </w:rPr>
        <w:t>МИНИСТЕРСТВО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b/>
          <w:sz w:val="28"/>
          <w:szCs w:val="28"/>
        </w:rPr>
        <w:t>строительства и дорожного хозяйства Республики Коми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b/>
          <w:sz w:val="28"/>
          <w:szCs w:val="28"/>
        </w:rPr>
        <w:t>(Минстрой Республики Коми)</w:t>
      </w:r>
    </w:p>
    <w:p w:rsidR="003268B0" w:rsidRPr="006D219A" w:rsidRDefault="003268B0" w:rsidP="001621AA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hd w:val="clear" w:color="auto" w:fill="FFFFFF"/>
        <w:jc w:val="center"/>
        <w:rPr>
          <w:b/>
          <w:sz w:val="28"/>
          <w:szCs w:val="28"/>
        </w:rPr>
      </w:pPr>
    </w:p>
    <w:p w:rsidR="003268B0" w:rsidRPr="006D219A" w:rsidRDefault="003268B0" w:rsidP="001621AA">
      <w:pPr>
        <w:shd w:val="clear" w:color="auto" w:fill="FFFFFF"/>
        <w:jc w:val="center"/>
        <w:rPr>
          <w:b/>
          <w:sz w:val="28"/>
          <w:szCs w:val="28"/>
        </w:rPr>
      </w:pPr>
    </w:p>
    <w:p w:rsidR="00A34B0D" w:rsidRPr="00C00EBF" w:rsidRDefault="003268B0" w:rsidP="00A34B0D">
      <w:pPr>
        <w:shd w:val="clear" w:color="auto" w:fill="FFFFFF"/>
        <w:spacing w:line="720" w:lineRule="auto"/>
        <w:jc w:val="center"/>
        <w:rPr>
          <w:b/>
          <w:sz w:val="34"/>
          <w:szCs w:val="34"/>
        </w:rPr>
      </w:pPr>
      <w:r w:rsidRPr="00C00EBF">
        <w:rPr>
          <w:b/>
          <w:sz w:val="34"/>
          <w:szCs w:val="34"/>
        </w:rPr>
        <w:t>ПРИКАЗ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 20</w:t>
      </w:r>
      <w:r w:rsidR="00F1363D">
        <w:rPr>
          <w:sz w:val="28"/>
          <w:szCs w:val="28"/>
        </w:rPr>
        <w:t>20</w:t>
      </w:r>
      <w:r w:rsidR="009F55BF">
        <w:rPr>
          <w:sz w:val="28"/>
          <w:szCs w:val="28"/>
        </w:rPr>
        <w:t xml:space="preserve"> г.</w:t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F55BF">
        <w:rPr>
          <w:sz w:val="28"/>
          <w:szCs w:val="28"/>
        </w:rPr>
        <w:tab/>
      </w:r>
      <w:r w:rsidR="00980E2E">
        <w:rPr>
          <w:sz w:val="28"/>
          <w:szCs w:val="28"/>
        </w:rPr>
        <w:tab/>
      </w:r>
      <w:r w:rsidR="009F55BF">
        <w:rPr>
          <w:sz w:val="28"/>
          <w:szCs w:val="28"/>
        </w:rPr>
        <w:t>№ _____</w:t>
      </w:r>
      <w:r w:rsidR="00381AB7">
        <w:rPr>
          <w:sz w:val="28"/>
          <w:szCs w:val="28"/>
        </w:rPr>
        <w:t xml:space="preserve"> </w:t>
      </w:r>
      <w:r w:rsidR="009F55BF">
        <w:rPr>
          <w:sz w:val="28"/>
          <w:szCs w:val="28"/>
        </w:rPr>
        <w:t>-</w:t>
      </w:r>
      <w:r w:rsidR="00381AB7">
        <w:rPr>
          <w:sz w:val="28"/>
          <w:szCs w:val="28"/>
        </w:rPr>
        <w:t xml:space="preserve"> </w:t>
      </w:r>
      <w:r w:rsidR="009F55BF">
        <w:rPr>
          <w:sz w:val="28"/>
          <w:szCs w:val="28"/>
        </w:rPr>
        <w:t>ОД</w:t>
      </w: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</w:p>
    <w:p w:rsidR="003268B0" w:rsidRPr="006D219A" w:rsidRDefault="003268B0" w:rsidP="003268B0">
      <w:pPr>
        <w:shd w:val="clear" w:color="auto" w:fill="FFFFFF"/>
        <w:jc w:val="center"/>
        <w:rPr>
          <w:sz w:val="28"/>
          <w:szCs w:val="28"/>
        </w:rPr>
      </w:pPr>
      <w:r w:rsidRPr="006D219A">
        <w:rPr>
          <w:sz w:val="28"/>
          <w:szCs w:val="28"/>
        </w:rPr>
        <w:t>г. Сыктывкар</w:t>
      </w:r>
    </w:p>
    <w:p w:rsidR="003268B0" w:rsidRPr="006D219A" w:rsidRDefault="003268B0" w:rsidP="001621A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268B0" w:rsidRPr="004655E8" w:rsidRDefault="003268B0" w:rsidP="004655E8">
      <w:pPr>
        <w:tabs>
          <w:tab w:val="left" w:pos="3840"/>
        </w:tabs>
        <w:jc w:val="center"/>
        <w:rPr>
          <w:b/>
          <w:sz w:val="28"/>
          <w:szCs w:val="28"/>
        </w:rPr>
      </w:pPr>
      <w:r w:rsidRPr="006D219A">
        <w:rPr>
          <w:b/>
          <w:sz w:val="28"/>
          <w:szCs w:val="28"/>
        </w:rPr>
        <w:t xml:space="preserve">О внесении изменений в </w:t>
      </w:r>
      <w:r w:rsidR="0085793C">
        <w:rPr>
          <w:b/>
          <w:sz w:val="28"/>
          <w:szCs w:val="28"/>
        </w:rPr>
        <w:t xml:space="preserve">некоторые </w:t>
      </w:r>
      <w:r w:rsidR="009F55BF">
        <w:rPr>
          <w:b/>
          <w:sz w:val="28"/>
          <w:szCs w:val="28"/>
        </w:rPr>
        <w:t xml:space="preserve">приказы Министерства </w:t>
      </w:r>
      <w:r w:rsidRPr="006D219A">
        <w:rPr>
          <w:b/>
          <w:sz w:val="28"/>
          <w:szCs w:val="28"/>
        </w:rPr>
        <w:t>строительства, жилищно-коммунального и дорожного хозяйства Республики Коми</w:t>
      </w:r>
    </w:p>
    <w:p w:rsidR="003268B0" w:rsidRPr="006D219A" w:rsidRDefault="003268B0" w:rsidP="004655E8">
      <w:pPr>
        <w:pStyle w:val="aa"/>
        <w:spacing w:after="0" w:line="240" w:lineRule="auto"/>
        <w:ind w:firstLine="709"/>
        <w:rPr>
          <w:rStyle w:val="22"/>
          <w:color w:val="000000"/>
          <w:sz w:val="28"/>
          <w:szCs w:val="28"/>
        </w:rPr>
      </w:pPr>
    </w:p>
    <w:p w:rsidR="003268B0" w:rsidRPr="00AA3CFA" w:rsidRDefault="003268B0" w:rsidP="00A34B0D">
      <w:pPr>
        <w:pStyle w:val="aa"/>
        <w:spacing w:after="0" w:line="360" w:lineRule="auto"/>
        <w:ind w:firstLine="709"/>
        <w:jc w:val="both"/>
        <w:rPr>
          <w:sz w:val="28"/>
          <w:szCs w:val="28"/>
        </w:rPr>
      </w:pPr>
      <w:r w:rsidRPr="00AA3CFA">
        <w:rPr>
          <w:rStyle w:val="22"/>
          <w:color w:val="000000"/>
          <w:sz w:val="28"/>
          <w:szCs w:val="28"/>
        </w:rPr>
        <w:t>В целях приведения приказов Министерства строительства, жилищно-коммунального и дорожного хозяйства Республики Коми</w:t>
      </w:r>
      <w:r w:rsidR="00A34B0D">
        <w:rPr>
          <w:rStyle w:val="22"/>
          <w:color w:val="000000"/>
          <w:sz w:val="28"/>
          <w:szCs w:val="28"/>
        </w:rPr>
        <w:t xml:space="preserve"> </w:t>
      </w:r>
      <w:r w:rsidRPr="00AA3CFA">
        <w:rPr>
          <w:rStyle w:val="22"/>
          <w:color w:val="000000"/>
          <w:sz w:val="28"/>
          <w:szCs w:val="28"/>
        </w:rPr>
        <w:t>в соответствие с законодательством Российской Федерации и Республики Коми, приказываю:</w:t>
      </w:r>
    </w:p>
    <w:p w:rsidR="003268B0" w:rsidRPr="00AA3CFA" w:rsidRDefault="003268B0" w:rsidP="00A34B0D">
      <w:pPr>
        <w:pStyle w:val="aa"/>
        <w:tabs>
          <w:tab w:val="left" w:pos="1176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Style w:val="22"/>
          <w:color w:val="000000"/>
          <w:sz w:val="28"/>
          <w:szCs w:val="28"/>
        </w:rPr>
        <w:t>1.</w:t>
      </w:r>
      <w:r w:rsidR="00BE4BC6">
        <w:rPr>
          <w:rStyle w:val="22"/>
          <w:color w:val="000000"/>
          <w:sz w:val="28"/>
          <w:szCs w:val="28"/>
        </w:rPr>
        <w:t xml:space="preserve"> </w:t>
      </w:r>
      <w:r w:rsidRPr="00AA3CFA">
        <w:rPr>
          <w:rStyle w:val="22"/>
          <w:color w:val="000000"/>
          <w:sz w:val="28"/>
          <w:szCs w:val="28"/>
        </w:rPr>
        <w:t xml:space="preserve">Внести в </w:t>
      </w:r>
      <w:r w:rsidR="0085793C">
        <w:rPr>
          <w:rStyle w:val="22"/>
          <w:color w:val="000000"/>
          <w:sz w:val="28"/>
          <w:szCs w:val="28"/>
          <w:lang w:val="ru-RU"/>
        </w:rPr>
        <w:t xml:space="preserve">некоторые </w:t>
      </w:r>
      <w:r w:rsidRPr="00AA3CFA">
        <w:rPr>
          <w:rStyle w:val="22"/>
          <w:color w:val="000000"/>
          <w:sz w:val="28"/>
          <w:szCs w:val="28"/>
        </w:rPr>
        <w:t>приказы Министерства строительства, жилищно-коммунального и дорожного хозяйства Республики Коми</w:t>
      </w:r>
      <w:r w:rsidR="00A34B0D" w:rsidRPr="00A34B0D">
        <w:rPr>
          <w:rStyle w:val="22"/>
          <w:color w:val="000000"/>
          <w:sz w:val="28"/>
          <w:szCs w:val="28"/>
        </w:rPr>
        <w:t xml:space="preserve"> </w:t>
      </w:r>
      <w:r w:rsidRPr="00AA3CFA">
        <w:rPr>
          <w:rStyle w:val="22"/>
          <w:color w:val="000000"/>
          <w:sz w:val="28"/>
          <w:szCs w:val="28"/>
        </w:rPr>
        <w:t>изменения согласно приложению к настоящему приказу.</w:t>
      </w:r>
    </w:p>
    <w:p w:rsidR="003268B0" w:rsidRPr="004655E8" w:rsidRDefault="003268B0" w:rsidP="004655E8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4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 приказ вступает в силу по истечении десяти дней со дня его официального опубликования.</w:t>
      </w:r>
    </w:p>
    <w:p w:rsidR="004655E8" w:rsidRPr="004655E8" w:rsidRDefault="004655E8" w:rsidP="004655E8">
      <w:pPr>
        <w:pStyle w:val="ConsPlusNorma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8B0" w:rsidRPr="001357BC" w:rsidRDefault="009F55BF" w:rsidP="00BE4BC6">
      <w:pPr>
        <w:pStyle w:val="ConsPlusNormal0"/>
        <w:spacing w:line="276" w:lineRule="auto"/>
        <w:jc w:val="both"/>
        <w:rPr>
          <w:rStyle w:val="22"/>
          <w:sz w:val="22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BC6">
        <w:rPr>
          <w:rFonts w:ascii="Times New Roman" w:hAnsi="Times New Roman" w:cs="Times New Roman"/>
          <w:sz w:val="28"/>
          <w:szCs w:val="28"/>
        </w:rPr>
        <w:tab/>
      </w:r>
      <w:r w:rsidR="00980E2E">
        <w:rPr>
          <w:rFonts w:ascii="Times New Roman" w:hAnsi="Times New Roman" w:cs="Times New Roman"/>
          <w:sz w:val="28"/>
          <w:szCs w:val="28"/>
        </w:rPr>
        <w:t xml:space="preserve">    </w:t>
      </w:r>
      <w:r w:rsidR="003268B0">
        <w:rPr>
          <w:rFonts w:ascii="Times New Roman" w:hAnsi="Times New Roman" w:cs="Times New Roman"/>
          <w:sz w:val="28"/>
          <w:szCs w:val="28"/>
        </w:rPr>
        <w:t>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68B0">
        <w:rPr>
          <w:rFonts w:ascii="Times New Roman" w:hAnsi="Times New Roman" w:cs="Times New Roman"/>
          <w:sz w:val="28"/>
          <w:szCs w:val="28"/>
        </w:rPr>
        <w:t>Крикуненко</w:t>
      </w:r>
      <w:proofErr w:type="spellEnd"/>
    </w:p>
    <w:p w:rsidR="000C7A4F" w:rsidRDefault="00992945" w:rsidP="003268B0">
      <w:pPr>
        <w:tabs>
          <w:tab w:val="left" w:pos="3840"/>
        </w:tabs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7A4F">
        <w:rPr>
          <w:sz w:val="28"/>
          <w:szCs w:val="28"/>
        </w:rPr>
        <w:lastRenderedPageBreak/>
        <w:t>ПРИЛОЖЕНИЕ</w:t>
      </w:r>
    </w:p>
    <w:p w:rsidR="003268B0" w:rsidRPr="00C367D5" w:rsidRDefault="003268B0" w:rsidP="003268B0">
      <w:pPr>
        <w:tabs>
          <w:tab w:val="left" w:pos="3840"/>
        </w:tabs>
        <w:ind w:left="5103"/>
        <w:jc w:val="right"/>
        <w:rPr>
          <w:sz w:val="28"/>
          <w:szCs w:val="28"/>
        </w:rPr>
      </w:pPr>
      <w:r w:rsidRPr="00C367D5">
        <w:rPr>
          <w:sz w:val="28"/>
          <w:szCs w:val="28"/>
        </w:rPr>
        <w:t xml:space="preserve"> </w:t>
      </w:r>
    </w:p>
    <w:p w:rsidR="003268B0" w:rsidRPr="00F1363D" w:rsidRDefault="000C7A4F" w:rsidP="003268B0">
      <w:pPr>
        <w:tabs>
          <w:tab w:val="left" w:pos="3840"/>
        </w:tabs>
        <w:ind w:left="5103"/>
        <w:jc w:val="right"/>
        <w:rPr>
          <w:sz w:val="28"/>
          <w:szCs w:val="28"/>
        </w:rPr>
      </w:pPr>
      <w:r w:rsidRPr="00F1363D">
        <w:rPr>
          <w:sz w:val="28"/>
          <w:szCs w:val="28"/>
        </w:rPr>
        <w:t xml:space="preserve">к </w:t>
      </w:r>
      <w:r w:rsidR="003268B0" w:rsidRPr="00F1363D">
        <w:rPr>
          <w:sz w:val="28"/>
          <w:szCs w:val="28"/>
        </w:rPr>
        <w:t>Приказ</w:t>
      </w:r>
      <w:r w:rsidRPr="00F1363D">
        <w:rPr>
          <w:sz w:val="28"/>
          <w:szCs w:val="28"/>
        </w:rPr>
        <w:t>у</w:t>
      </w:r>
      <w:r w:rsidR="003268B0" w:rsidRPr="00F1363D">
        <w:rPr>
          <w:sz w:val="28"/>
          <w:szCs w:val="28"/>
        </w:rPr>
        <w:t xml:space="preserve"> Министерства </w:t>
      </w:r>
    </w:p>
    <w:p w:rsidR="003268B0" w:rsidRPr="00F1363D" w:rsidRDefault="003268B0" w:rsidP="003268B0">
      <w:pPr>
        <w:tabs>
          <w:tab w:val="left" w:pos="3840"/>
        </w:tabs>
        <w:ind w:left="5103"/>
        <w:jc w:val="right"/>
        <w:rPr>
          <w:sz w:val="28"/>
          <w:szCs w:val="28"/>
        </w:rPr>
      </w:pPr>
      <w:r w:rsidRPr="00F1363D">
        <w:rPr>
          <w:sz w:val="28"/>
          <w:szCs w:val="28"/>
        </w:rPr>
        <w:t xml:space="preserve">строительства и дорожного хозяйства Республики Коми </w:t>
      </w:r>
    </w:p>
    <w:p w:rsidR="003268B0" w:rsidRPr="00F1363D" w:rsidRDefault="003268B0" w:rsidP="003268B0">
      <w:pPr>
        <w:tabs>
          <w:tab w:val="left" w:pos="3840"/>
        </w:tabs>
        <w:jc w:val="right"/>
        <w:rPr>
          <w:sz w:val="28"/>
          <w:szCs w:val="28"/>
        </w:rPr>
      </w:pPr>
      <w:r w:rsidRPr="00F1363D">
        <w:rPr>
          <w:sz w:val="28"/>
          <w:szCs w:val="28"/>
        </w:rPr>
        <w:t>от «__» _______ 20</w:t>
      </w:r>
      <w:r w:rsidR="00F1363D" w:rsidRPr="00F1363D">
        <w:rPr>
          <w:sz w:val="28"/>
          <w:szCs w:val="28"/>
        </w:rPr>
        <w:t>20</w:t>
      </w:r>
      <w:r w:rsidR="00FD7FB1">
        <w:rPr>
          <w:sz w:val="28"/>
          <w:szCs w:val="28"/>
        </w:rPr>
        <w:t xml:space="preserve"> </w:t>
      </w:r>
      <w:r w:rsidRPr="00F1363D">
        <w:rPr>
          <w:sz w:val="28"/>
          <w:szCs w:val="28"/>
        </w:rPr>
        <w:t>г. №_____</w:t>
      </w:r>
    </w:p>
    <w:p w:rsidR="003268B0" w:rsidRPr="00C00EBF" w:rsidRDefault="003268B0" w:rsidP="003268B0">
      <w:pPr>
        <w:pStyle w:val="aa"/>
        <w:spacing w:after="0" w:line="240" w:lineRule="auto"/>
        <w:ind w:right="20" w:firstLine="709"/>
        <w:jc w:val="both"/>
        <w:rPr>
          <w:rStyle w:val="22"/>
          <w:color w:val="000000"/>
          <w:sz w:val="28"/>
          <w:szCs w:val="28"/>
        </w:rPr>
      </w:pPr>
    </w:p>
    <w:p w:rsidR="004655E8" w:rsidRPr="0085793C" w:rsidRDefault="003268B0" w:rsidP="00D02A5F">
      <w:pPr>
        <w:pStyle w:val="aa"/>
        <w:spacing w:after="0" w:line="240" w:lineRule="auto"/>
        <w:ind w:left="20" w:right="20"/>
        <w:jc w:val="center"/>
        <w:rPr>
          <w:rStyle w:val="22"/>
          <w:color w:val="000000"/>
          <w:sz w:val="28"/>
          <w:szCs w:val="28"/>
        </w:rPr>
      </w:pPr>
      <w:r w:rsidRPr="00C00EBF">
        <w:rPr>
          <w:rStyle w:val="22"/>
          <w:color w:val="000000"/>
          <w:sz w:val="28"/>
          <w:szCs w:val="28"/>
        </w:rPr>
        <w:t>Изменения, вносимые в некоторые приказы Министерства строительства, жилищно-коммунального и дорож</w:t>
      </w:r>
      <w:r w:rsidR="00437AF2">
        <w:rPr>
          <w:rStyle w:val="22"/>
          <w:color w:val="000000"/>
          <w:sz w:val="28"/>
          <w:szCs w:val="28"/>
        </w:rPr>
        <w:t>ного хозяйства Республики Коми</w:t>
      </w:r>
    </w:p>
    <w:p w:rsidR="005F5CFB" w:rsidRDefault="005F5CFB" w:rsidP="0085793C">
      <w:pPr>
        <w:widowControl/>
        <w:tabs>
          <w:tab w:val="left" w:pos="851"/>
          <w:tab w:val="left" w:pos="993"/>
        </w:tabs>
        <w:ind w:firstLine="709"/>
        <w:rPr>
          <w:rFonts w:eastAsia="Calibri"/>
          <w:sz w:val="28"/>
          <w:szCs w:val="28"/>
        </w:rPr>
      </w:pPr>
    </w:p>
    <w:p w:rsidR="00786470" w:rsidRDefault="00786470" w:rsidP="005F5CFB">
      <w:pPr>
        <w:widowControl/>
        <w:tabs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 w:rsidRPr="00D22AFE">
        <w:rPr>
          <w:rFonts w:eastAsia="Calibri"/>
          <w:sz w:val="28"/>
          <w:szCs w:val="28"/>
        </w:rPr>
        <w:t xml:space="preserve">1. </w:t>
      </w:r>
      <w:proofErr w:type="gramStart"/>
      <w:r w:rsidRPr="00D22AFE">
        <w:rPr>
          <w:rFonts w:eastAsia="Calibri"/>
          <w:sz w:val="28"/>
          <w:szCs w:val="28"/>
        </w:rPr>
        <w:t xml:space="preserve">В </w:t>
      </w:r>
      <w:hyperlink r:id="rId9" w:history="1">
        <w:r w:rsidRPr="00D22AFE">
          <w:rPr>
            <w:rStyle w:val="a6"/>
            <w:rFonts w:eastAsia="Calibri"/>
            <w:color w:val="auto"/>
            <w:sz w:val="28"/>
            <w:szCs w:val="28"/>
            <w:u w:val="none"/>
          </w:rPr>
          <w:t>приказе</w:t>
        </w:r>
      </w:hyperlink>
      <w:r w:rsidRPr="00D22AFE">
        <w:rPr>
          <w:rFonts w:eastAsia="Calibri"/>
          <w:sz w:val="28"/>
          <w:szCs w:val="28"/>
        </w:rPr>
        <w:t xml:space="preserve"> Министерства строительства, жилищно-коммунального и дорожного хозяйства Республики Коми от 11.07.2016 № 374-ОД «Об утверждении административного регламента предоставления государственной услуги по выдаче разрешения на ввод в эксплуатацию автомобильных дорог регионального или межмуниципального значения Республики Коми; частных автомобильных дорог, строительство, реконструкцию которых планируется осуществлять на территориях двух и более муниципальных образований в Республике Коми;</w:t>
      </w:r>
      <w:proofErr w:type="gramEnd"/>
      <w:r w:rsidRPr="00D22AFE">
        <w:rPr>
          <w:rFonts w:eastAsia="Calibri"/>
          <w:sz w:val="28"/>
          <w:szCs w:val="28"/>
        </w:rPr>
        <w:t xml:space="preserve"> </w:t>
      </w:r>
      <w:proofErr w:type="gramStart"/>
      <w:r w:rsidRPr="00D22AFE">
        <w:rPr>
          <w:rFonts w:eastAsia="Calibri"/>
          <w:sz w:val="28"/>
          <w:szCs w:val="28"/>
        </w:rPr>
        <w:t>инженерных коммуникаций в случае их прокладки или переустройства в границах полосы отвода автомобильной дороги регионального или межмуниципального значения Республики Коми; пересечений (примыканий) автомобильной дороги с (к) автомобильной дорогой (дороге) регионального или межмуниципального значения Республики Коми; объектов дорожного сервиса, размещаемых в границах полосы отвода автомобильной дороги регионального или межмуниципального значения Республики Коми</w:t>
      </w:r>
      <w:r w:rsidRPr="00056A19">
        <w:rPr>
          <w:rFonts w:eastAsia="Calibri"/>
          <w:sz w:val="28"/>
          <w:szCs w:val="28"/>
        </w:rPr>
        <w:t>»</w:t>
      </w:r>
      <w:r w:rsidR="00D22AFE" w:rsidRPr="00056A19">
        <w:rPr>
          <w:rFonts w:eastAsia="Calibri"/>
          <w:sz w:val="28"/>
          <w:szCs w:val="28"/>
        </w:rPr>
        <w:t xml:space="preserve"> (далее – Приказ № 374-ОД)</w:t>
      </w:r>
      <w:r w:rsidR="0086327D" w:rsidRPr="00056A19">
        <w:rPr>
          <w:rFonts w:eastAsia="Calibri"/>
          <w:sz w:val="28"/>
          <w:szCs w:val="28"/>
        </w:rPr>
        <w:t>:</w:t>
      </w:r>
      <w:proofErr w:type="gramEnd"/>
    </w:p>
    <w:p w:rsidR="0085793C" w:rsidRDefault="008B1319" w:rsidP="00DA6DA4">
      <w:pPr>
        <w:widowControl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="0085793C">
        <w:rPr>
          <w:sz w:val="28"/>
          <w:szCs w:val="28"/>
        </w:rPr>
        <w:t>азвание изложить в следующей редакции:</w:t>
      </w:r>
    </w:p>
    <w:p w:rsidR="00DA6DA4" w:rsidRDefault="00DA6DA4" w:rsidP="00DA6DA4">
      <w:pPr>
        <w:widowControl/>
        <w:tabs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D22AFE">
        <w:rPr>
          <w:rFonts w:eastAsia="Calibri"/>
          <w:sz w:val="28"/>
          <w:szCs w:val="28"/>
        </w:rPr>
        <w:t>Об утверждении административного регламента предоставления государственной услуги по выдаче разрешения на ввод в эксплуатацию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автомобильных дорог регионального или межмуниципального значения Республики Коми либо их участков; частных автомобильных дорог, строительство или реконструкцию которых планируется осуществлять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пересечений (примыканий) автомобильной дороги с (к) автомобильной дорогой (дороге) регионального или межмуниципального значения Республики Коми, частной автомобильной дорогой (дороге),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объектов дорожного сервиса, размещаемых в границах полосы отвода автомобильной дороги регионального или межмуниципального значения Республики Коми»</w:t>
      </w:r>
      <w:r w:rsidR="008B1319">
        <w:rPr>
          <w:rFonts w:eastAsia="Calibri"/>
          <w:sz w:val="28"/>
          <w:szCs w:val="28"/>
          <w:lang w:eastAsia="ru-RU"/>
        </w:rPr>
        <w:t>.</w:t>
      </w:r>
    </w:p>
    <w:p w:rsidR="0085793C" w:rsidRPr="0085793C" w:rsidRDefault="0085793C" w:rsidP="005F5CFB">
      <w:pPr>
        <w:widowControl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DA6DA4" w:rsidRDefault="008B1319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в</w:t>
      </w:r>
      <w:r w:rsidR="00786470" w:rsidRPr="00056A19">
        <w:rPr>
          <w:rFonts w:eastAsia="Calibri"/>
          <w:sz w:val="28"/>
          <w:szCs w:val="28"/>
        </w:rPr>
        <w:t xml:space="preserve"> </w:t>
      </w:r>
      <w:r w:rsidR="00786470" w:rsidRPr="00E35070">
        <w:rPr>
          <w:rFonts w:eastAsia="Calibri"/>
          <w:sz w:val="28"/>
          <w:szCs w:val="28"/>
        </w:rPr>
        <w:t>Административном</w:t>
      </w:r>
      <w:r w:rsidR="00786470" w:rsidRPr="00056A19">
        <w:rPr>
          <w:rFonts w:eastAsia="Calibri"/>
          <w:sz w:val="28"/>
          <w:szCs w:val="28"/>
        </w:rPr>
        <w:t xml:space="preserve"> </w:t>
      </w:r>
      <w:hyperlink r:id="rId10" w:history="1">
        <w:r w:rsidR="00786470" w:rsidRPr="00056A19">
          <w:rPr>
            <w:rStyle w:val="a6"/>
            <w:rFonts w:eastAsia="Calibri"/>
            <w:color w:val="auto"/>
            <w:sz w:val="28"/>
            <w:szCs w:val="28"/>
            <w:u w:val="none"/>
          </w:rPr>
          <w:t>регламенте</w:t>
        </w:r>
      </w:hyperlink>
      <w:r w:rsidR="00786470" w:rsidRPr="00056A19">
        <w:rPr>
          <w:rFonts w:eastAsia="Calibri"/>
          <w:sz w:val="28"/>
          <w:szCs w:val="28"/>
        </w:rPr>
        <w:t xml:space="preserve"> предоставления</w:t>
      </w:r>
      <w:r w:rsidR="00786470" w:rsidRPr="009124FA">
        <w:rPr>
          <w:rFonts w:eastAsia="Calibri"/>
          <w:sz w:val="28"/>
          <w:szCs w:val="28"/>
        </w:rPr>
        <w:t xml:space="preserve"> государственной услуги по выдаче разрешения на ввод в эксплуатацию автомобильных дорог регионального или межмуниципального значения Республики Коми; частных автомобильных дорог, строительство, реконструкцию которых планируется осуществлять на территориях двух и </w:t>
      </w:r>
      <w:proofErr w:type="gramStart"/>
      <w:r w:rsidR="00786470" w:rsidRPr="009124FA">
        <w:rPr>
          <w:rFonts w:eastAsia="Calibri"/>
          <w:sz w:val="28"/>
          <w:szCs w:val="28"/>
        </w:rPr>
        <w:t>более муниципальных</w:t>
      </w:r>
      <w:proofErr w:type="gramEnd"/>
      <w:r w:rsidR="00786470" w:rsidRPr="009124FA">
        <w:rPr>
          <w:rFonts w:eastAsia="Calibri"/>
          <w:sz w:val="28"/>
          <w:szCs w:val="28"/>
        </w:rPr>
        <w:t xml:space="preserve"> образований в Республике Коми; </w:t>
      </w:r>
      <w:proofErr w:type="gramStart"/>
      <w:r w:rsidR="00786470" w:rsidRPr="009124FA">
        <w:rPr>
          <w:rFonts w:eastAsia="Calibri"/>
          <w:sz w:val="28"/>
          <w:szCs w:val="28"/>
        </w:rPr>
        <w:t xml:space="preserve">инженерных коммуникаций в случае их прокладки или переустройства в границах полосы отвода автомобильной дороги регионального или межмуниципального значения Республики Коми; пересечений (примыканий) автомобильной дороги с (к) автомобильной дорогой (дороге) регионального или межмуниципального значения Республики Коми; объектов дорожного сервиса, размещаемых в границах полосы отвода автомобильной дороги регионального или межмуниципального значения Республики </w:t>
      </w:r>
      <w:r w:rsidR="00786470" w:rsidRPr="00056A19">
        <w:rPr>
          <w:rFonts w:eastAsia="Calibri"/>
          <w:sz w:val="28"/>
          <w:szCs w:val="28"/>
        </w:rPr>
        <w:t>Коми</w:t>
      </w:r>
      <w:r w:rsidR="00C05946" w:rsidRPr="00056A19">
        <w:rPr>
          <w:rFonts w:eastAsia="Calibri"/>
          <w:sz w:val="28"/>
          <w:szCs w:val="28"/>
        </w:rPr>
        <w:t>, утвержденном П</w:t>
      </w:r>
      <w:r w:rsidR="00786470" w:rsidRPr="00056A19">
        <w:rPr>
          <w:rFonts w:eastAsia="Calibri"/>
          <w:sz w:val="28"/>
          <w:szCs w:val="28"/>
        </w:rPr>
        <w:t>риказом</w:t>
      </w:r>
      <w:r w:rsidR="00D22AFE" w:rsidRPr="00056A19">
        <w:rPr>
          <w:rFonts w:eastAsia="Calibri"/>
          <w:sz w:val="28"/>
          <w:szCs w:val="28"/>
        </w:rPr>
        <w:t xml:space="preserve"> № 374-ОД</w:t>
      </w:r>
      <w:r>
        <w:rPr>
          <w:rFonts w:eastAsia="Calibri"/>
          <w:sz w:val="28"/>
          <w:szCs w:val="28"/>
        </w:rPr>
        <w:t xml:space="preserve"> (приложение):</w:t>
      </w:r>
      <w:r w:rsidR="000412CB">
        <w:rPr>
          <w:rFonts w:eastAsia="Calibri"/>
          <w:sz w:val="28"/>
          <w:szCs w:val="28"/>
        </w:rPr>
        <w:t xml:space="preserve"> </w:t>
      </w:r>
      <w:proofErr w:type="gramEnd"/>
    </w:p>
    <w:p w:rsidR="00DA6DA4" w:rsidRDefault="008B1319" w:rsidP="005F5CFB">
      <w:pPr>
        <w:widowControl/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DA6DA4">
        <w:rPr>
          <w:rFonts w:eastAsia="Calibri"/>
          <w:sz w:val="28"/>
          <w:szCs w:val="28"/>
        </w:rPr>
        <w:t xml:space="preserve"> название изложить в </w:t>
      </w:r>
      <w:r w:rsidR="00DA6DA4">
        <w:rPr>
          <w:sz w:val="28"/>
          <w:szCs w:val="28"/>
        </w:rPr>
        <w:t>следующей редакции:</w:t>
      </w:r>
    </w:p>
    <w:p w:rsidR="00DA6DA4" w:rsidRDefault="00DA6DA4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А</w:t>
      </w:r>
      <w:r w:rsidRPr="00D22AFE">
        <w:rPr>
          <w:rFonts w:eastAsia="Calibri"/>
          <w:sz w:val="28"/>
          <w:szCs w:val="28"/>
        </w:rPr>
        <w:t>дминистративн</w:t>
      </w:r>
      <w:r w:rsidR="008B1319">
        <w:rPr>
          <w:rFonts w:eastAsia="Calibri"/>
          <w:sz w:val="28"/>
          <w:szCs w:val="28"/>
        </w:rPr>
        <w:t>ый</w:t>
      </w:r>
      <w:r w:rsidRPr="00D22AFE">
        <w:rPr>
          <w:rFonts w:eastAsia="Calibri"/>
          <w:sz w:val="28"/>
          <w:szCs w:val="28"/>
        </w:rPr>
        <w:t xml:space="preserve"> регламент предоставления государственной услуги по выдаче разрешения на ввод в эксплуатацию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автомобильных дорог регионального или межмуниципального значения Республики Коми либо их участков; частных автомобильных дорог, строительство или реконструкцию которых планируется осуществлять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пересечений (примыканий) автомобильной дороги с (к) автомобильной дорогой (дороге) регионального или межмуниципального значения Республики Коми, частной автомобильной дорогой (дороге),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объектов дорожного сервиса, размещаемых в границах полосы отвода автомобильной дороги регионального или межмуниципального значения Республики Коми»</w:t>
      </w:r>
      <w:r w:rsidR="00DD0599">
        <w:rPr>
          <w:rFonts w:eastAsia="Calibri"/>
          <w:sz w:val="28"/>
          <w:szCs w:val="28"/>
          <w:lang w:eastAsia="ru-RU"/>
        </w:rPr>
        <w:t>.</w:t>
      </w:r>
    </w:p>
    <w:p w:rsidR="00DA6DA4" w:rsidRDefault="008B1319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2. </w:t>
      </w:r>
      <w:r w:rsidR="00DA6DA4">
        <w:rPr>
          <w:rFonts w:eastAsia="Calibri"/>
          <w:sz w:val="28"/>
          <w:szCs w:val="28"/>
          <w:lang w:eastAsia="ru-RU"/>
        </w:rPr>
        <w:t xml:space="preserve"> пункт 1.1. </w:t>
      </w:r>
      <w:r w:rsidR="008433E7">
        <w:rPr>
          <w:rFonts w:eastAsia="Calibri"/>
          <w:sz w:val="28"/>
          <w:szCs w:val="28"/>
          <w:lang w:eastAsia="ru-RU"/>
        </w:rPr>
        <w:t>изложить в следующей редакции:</w:t>
      </w:r>
    </w:p>
    <w:p w:rsidR="008433E7" w:rsidRDefault="008433E7" w:rsidP="008433E7">
      <w:pPr>
        <w:widowControl/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«1.1. Настоящий административный регламент предоставления государственной услуги по выдаче разрешения </w:t>
      </w:r>
      <w:r w:rsidRPr="00D22AFE">
        <w:rPr>
          <w:rFonts w:eastAsia="Calibri"/>
          <w:sz w:val="28"/>
          <w:szCs w:val="28"/>
        </w:rPr>
        <w:t>на ввод в эксплуатацию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автомобильных дорог регионального или межмуниципального значения Республики Коми либо их участков; частных автомобильных дорог, строительство или реконструкцию которых планируется осуществлять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пересечений (примыканий) автомобильной дороги с (к) автомобильной дорогой (дороге) регионального или межмуниципального значения Республики Коми, частной автомобильной дорогой (дороге),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 xml:space="preserve">более </w:t>
      </w:r>
      <w:r>
        <w:rPr>
          <w:rFonts w:eastAsia="Calibri"/>
          <w:sz w:val="28"/>
          <w:szCs w:val="28"/>
          <w:lang w:eastAsia="ru-RU"/>
        </w:rPr>
        <w:lastRenderedPageBreak/>
        <w:t>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</w:t>
      </w:r>
      <w:proofErr w:type="gramStart"/>
      <w:r>
        <w:rPr>
          <w:rFonts w:eastAsia="Calibri"/>
          <w:sz w:val="28"/>
          <w:szCs w:val="28"/>
          <w:lang w:eastAsia="ru-RU"/>
        </w:rPr>
        <w:t>объектов дорожного сервиса, размещаемых в границах полосы отвода автомобильной дороги регионального или межмуниципального значения Республики Коми (далее - государственная услуга, разрешение на ввод в эксплуатацию, Административный регламент), устанавливает сроки и последовательность административных процедур (действий), порядок взаимодействия Министерства строительства и дорожного хозяйства Республики Коми (далее - Министерство) с заявителями при предоставлении государственной услуги, ответственность должностных лиц Министерства за несоблюдение ими требований административного регламента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при выполнении административных процедур (действий) при предоставлении государственной услуги по выдаче разрешения на ввод в эксплуатацию</w:t>
      </w:r>
      <w:proofErr w:type="gramStart"/>
      <w:r>
        <w:rPr>
          <w:rFonts w:eastAsia="Calibri"/>
          <w:sz w:val="28"/>
          <w:szCs w:val="28"/>
          <w:lang w:eastAsia="ru-RU"/>
        </w:rPr>
        <w:t>.»</w:t>
      </w:r>
      <w:r w:rsidR="00DD0599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DD0599" w:rsidRDefault="00DD0599" w:rsidP="008433E7">
      <w:pPr>
        <w:widowControl/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5C09C7" w:rsidRDefault="008B1319" w:rsidP="005C09C7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3.</w:t>
      </w:r>
      <w:r w:rsidR="005C09C7">
        <w:rPr>
          <w:rFonts w:eastAsia="Calibri"/>
          <w:sz w:val="28"/>
          <w:szCs w:val="28"/>
          <w:lang w:eastAsia="ru-RU"/>
        </w:rPr>
        <w:t xml:space="preserve"> подраздел 2.1. изложить в следующей редакции:</w:t>
      </w:r>
    </w:p>
    <w:p w:rsidR="005C09C7" w:rsidRDefault="005C09C7" w:rsidP="005C09C7">
      <w:pPr>
        <w:widowControl/>
        <w:suppressAutoHyphens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«2.1. Наименование государственной услуги</w:t>
      </w:r>
    </w:p>
    <w:p w:rsidR="002B048D" w:rsidRDefault="002B048D" w:rsidP="005C09C7">
      <w:pPr>
        <w:widowControl/>
        <w:suppressAutoHyphens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ru-RU"/>
        </w:rPr>
      </w:pPr>
    </w:p>
    <w:p w:rsidR="008433E7" w:rsidRDefault="005C09C7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Выдача разрешения </w:t>
      </w:r>
      <w:r w:rsidRPr="00D22AFE">
        <w:rPr>
          <w:rFonts w:eastAsia="Calibri"/>
          <w:sz w:val="28"/>
          <w:szCs w:val="28"/>
        </w:rPr>
        <w:t>на ввод в эксплуатацию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автомобильных дорог регионального или межмуниципального значения Республики Коми либо их участков; частных автомобильных дорог, строительство или реконструкцию которых планируется осуществлять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пересечений (примыканий) автомобильной дороги с (к) автомобильной дорогой (дороге) регионального или межмуниципального значения Республики Коми, частной автомобильной дорогой (дороге), расположенной на территориях двух и более муниципальных образований (муниципальных районов, городских округов) в Республике Коми; объектов дорожного сервиса, размещаемых в границах полосы отвода автомобильной дороги регионального или межмуниципального значения Республики Коми</w:t>
      </w:r>
      <w:proofErr w:type="gramStart"/>
      <w:r>
        <w:rPr>
          <w:rFonts w:eastAsia="Calibri"/>
          <w:sz w:val="28"/>
          <w:szCs w:val="28"/>
          <w:lang w:eastAsia="ru-RU"/>
        </w:rPr>
        <w:t>.»</w:t>
      </w:r>
      <w:r w:rsidR="00DD0599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DD0599" w:rsidRDefault="00DD0599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5C09C7" w:rsidRDefault="00DD0599" w:rsidP="005F5CF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5C09C7">
        <w:rPr>
          <w:rFonts w:eastAsia="Calibri"/>
          <w:sz w:val="28"/>
          <w:szCs w:val="28"/>
        </w:rPr>
        <w:t xml:space="preserve"> название подраздела 2.2. изложить в следующей редакции:</w:t>
      </w:r>
    </w:p>
    <w:p w:rsidR="005C09C7" w:rsidRPr="005C09C7" w:rsidRDefault="005C09C7" w:rsidP="005C09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C09C7">
        <w:rPr>
          <w:rFonts w:ascii="Times New Roman" w:eastAsia="Calibri" w:hAnsi="Times New Roman" w:cs="Times New Roman"/>
          <w:b w:val="0"/>
          <w:sz w:val="28"/>
          <w:szCs w:val="28"/>
        </w:rPr>
        <w:t xml:space="preserve">«2.2. </w:t>
      </w:r>
      <w:r w:rsidRPr="005C09C7">
        <w:rPr>
          <w:rFonts w:ascii="Times New Roman" w:hAnsi="Times New Roman" w:cs="Times New Roman"/>
          <w:b w:val="0"/>
          <w:sz w:val="28"/>
          <w:szCs w:val="28"/>
        </w:rPr>
        <w:t>Наименование органа исполнительной власти Республики</w:t>
      </w:r>
    </w:p>
    <w:p w:rsidR="005C09C7" w:rsidRDefault="005C09C7" w:rsidP="005C09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9C7">
        <w:rPr>
          <w:rFonts w:ascii="Times New Roman" w:hAnsi="Times New Roman" w:cs="Times New Roman"/>
          <w:b w:val="0"/>
          <w:sz w:val="28"/>
          <w:szCs w:val="28"/>
        </w:rPr>
        <w:t xml:space="preserve">Коми, </w:t>
      </w:r>
      <w:proofErr w:type="gramStart"/>
      <w:r w:rsidRPr="005C09C7">
        <w:rPr>
          <w:rFonts w:ascii="Times New Roman" w:hAnsi="Times New Roman" w:cs="Times New Roman"/>
          <w:b w:val="0"/>
          <w:sz w:val="28"/>
          <w:szCs w:val="28"/>
        </w:rPr>
        <w:t>предоставляющего</w:t>
      </w:r>
      <w:proofErr w:type="gramEnd"/>
      <w:r w:rsidRPr="005C09C7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услугу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DD05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D0599" w:rsidRDefault="00DD0599" w:rsidP="005C09C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412CB" w:rsidRPr="00056A19" w:rsidRDefault="00DD0599" w:rsidP="005C09C7">
      <w:pPr>
        <w:pStyle w:val="ConsPlusTitle"/>
        <w:ind w:firstLine="709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="005C09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12CB" w:rsidRPr="005C09C7">
        <w:rPr>
          <w:rFonts w:ascii="Times New Roman" w:eastAsia="Calibri" w:hAnsi="Times New Roman" w:cs="Times New Roman"/>
          <w:b w:val="0"/>
          <w:sz w:val="28"/>
          <w:szCs w:val="28"/>
        </w:rPr>
        <w:t xml:space="preserve">в пункте </w:t>
      </w:r>
      <w:r w:rsidR="000412CB" w:rsidRPr="005C09C7">
        <w:rPr>
          <w:rFonts w:ascii="Times New Roman" w:hAnsi="Times New Roman" w:cs="Times New Roman"/>
          <w:b w:val="0"/>
          <w:color w:val="000000"/>
          <w:sz w:val="28"/>
          <w:szCs w:val="28"/>
        </w:rPr>
        <w:t>2.2.3.:</w:t>
      </w:r>
    </w:p>
    <w:p w:rsidR="00A53319" w:rsidRPr="00FD7FB1" w:rsidRDefault="00DD0599" w:rsidP="000412CB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412C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3541E" w:rsidRPr="00FD7FB1">
        <w:rPr>
          <w:rFonts w:ascii="Times New Roman" w:hAnsi="Times New Roman" w:cs="Times New Roman"/>
          <w:color w:val="000000"/>
          <w:sz w:val="28"/>
          <w:szCs w:val="28"/>
        </w:rPr>
        <w:t xml:space="preserve">подпункт </w:t>
      </w:r>
      <w:r w:rsidR="002974AF" w:rsidRPr="00FD7FB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3541E" w:rsidRPr="00FD7FB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74AF" w:rsidRPr="00FD7FB1">
        <w:rPr>
          <w:rFonts w:ascii="Times New Roman" w:hAnsi="Times New Roman" w:cs="Times New Roman"/>
          <w:color w:val="000000"/>
          <w:sz w:val="28"/>
          <w:szCs w:val="28"/>
        </w:rPr>
        <w:t>)»</w:t>
      </w:r>
      <w:r w:rsidR="0093541E" w:rsidRPr="00FD7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7FB1" w:rsidRPr="00FD7FB1">
        <w:rPr>
          <w:rFonts w:ascii="Times New Roman" w:hAnsi="Times New Roman" w:cs="Times New Roman"/>
          <w:sz w:val="28"/>
          <w:szCs w:val="28"/>
        </w:rPr>
        <w:t>исключить</w:t>
      </w:r>
      <w:r w:rsidR="000412CB">
        <w:rPr>
          <w:rFonts w:ascii="Times New Roman" w:hAnsi="Times New Roman" w:cs="Times New Roman"/>
          <w:sz w:val="28"/>
          <w:szCs w:val="28"/>
        </w:rPr>
        <w:t>;</w:t>
      </w:r>
    </w:p>
    <w:p w:rsidR="000412CB" w:rsidRDefault="00DD0599" w:rsidP="000412CB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б</w:t>
      </w:r>
      <w:r w:rsidR="000412CB">
        <w:rPr>
          <w:rFonts w:eastAsia="Calibri"/>
          <w:sz w:val="28"/>
          <w:szCs w:val="28"/>
          <w:lang w:eastAsia="ru-RU"/>
        </w:rPr>
        <w:t>) подпункты «2)», «3)» считать соответственно подпунктами «1)» и «2)»</w:t>
      </w:r>
      <w:r>
        <w:rPr>
          <w:rFonts w:eastAsia="Calibri"/>
          <w:sz w:val="28"/>
          <w:szCs w:val="28"/>
          <w:lang w:eastAsia="ru-RU"/>
        </w:rPr>
        <w:t>.</w:t>
      </w:r>
    </w:p>
    <w:p w:rsidR="00DD0599" w:rsidRDefault="00DD0599" w:rsidP="000412CB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623DF" w:rsidRDefault="00DD0599" w:rsidP="000412CB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6.</w:t>
      </w:r>
      <w:r w:rsidR="00B623DF">
        <w:rPr>
          <w:rFonts w:eastAsia="Calibri"/>
          <w:sz w:val="28"/>
          <w:szCs w:val="28"/>
          <w:lang w:eastAsia="ru-RU"/>
        </w:rPr>
        <w:t xml:space="preserve"> подраздел 2.4. изложить в следующей редакции: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«2.4.</w:t>
      </w:r>
      <w:r>
        <w:rPr>
          <w:rFonts w:eastAsia="Calibri"/>
          <w:b/>
          <w:bCs/>
          <w:sz w:val="28"/>
          <w:szCs w:val="28"/>
          <w:lang w:eastAsia="ru-RU"/>
        </w:rPr>
        <w:t xml:space="preserve"> </w:t>
      </w:r>
      <w:r w:rsidRPr="00B623DF">
        <w:rPr>
          <w:rFonts w:eastAsia="Calibri"/>
          <w:bCs/>
          <w:sz w:val="28"/>
          <w:szCs w:val="28"/>
          <w:lang w:eastAsia="ru-RU"/>
        </w:rPr>
        <w:t>Срок предоставления государственной услуги,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в том числе с учетом необходимости обращения в организации,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lastRenderedPageBreak/>
        <w:t>участвующие в предоставлении государственной услуги, срок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приостановления предоставления государственной услуги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в случае</w:t>
      </w:r>
      <w:proofErr w:type="gramStart"/>
      <w:r w:rsidRPr="00B623DF">
        <w:rPr>
          <w:rFonts w:eastAsia="Calibri"/>
          <w:bCs/>
          <w:sz w:val="28"/>
          <w:szCs w:val="28"/>
          <w:lang w:eastAsia="ru-RU"/>
        </w:rPr>
        <w:t>,</w:t>
      </w:r>
      <w:proofErr w:type="gramEnd"/>
      <w:r w:rsidRPr="00B623DF">
        <w:rPr>
          <w:rFonts w:eastAsia="Calibri"/>
          <w:bCs/>
          <w:sz w:val="28"/>
          <w:szCs w:val="28"/>
          <w:lang w:eastAsia="ru-RU"/>
        </w:rPr>
        <w:t xml:space="preserve"> если возможность приостановления предусмотрена</w:t>
      </w:r>
    </w:p>
    <w:p w:rsidR="00B623DF" w:rsidRPr="00B623DF" w:rsidRDefault="00B623DF" w:rsidP="00B623DF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законодательством Российской Федерации</w:t>
      </w:r>
      <w:r>
        <w:rPr>
          <w:rFonts w:eastAsia="Calibri"/>
          <w:bCs/>
          <w:sz w:val="28"/>
          <w:szCs w:val="28"/>
          <w:lang w:eastAsia="ru-RU"/>
        </w:rPr>
        <w:t>, законами и иными нормативными правовыми актами Республики Коми</w:t>
      </w:r>
    </w:p>
    <w:p w:rsidR="00B623DF" w:rsidRDefault="00B623DF" w:rsidP="00B623DF">
      <w:pPr>
        <w:widowControl/>
        <w:suppressAutoHyphens w:val="0"/>
        <w:autoSpaceDN w:val="0"/>
        <w:adjustRightInd w:val="0"/>
        <w:rPr>
          <w:rFonts w:eastAsia="Calibri"/>
          <w:sz w:val="28"/>
          <w:szCs w:val="28"/>
          <w:lang w:eastAsia="ru-RU"/>
        </w:rPr>
      </w:pPr>
    </w:p>
    <w:p w:rsidR="00B623DF" w:rsidRDefault="00B623DF" w:rsidP="00B623DF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Общий срок осуществления процедуры выдачи либо отказа в выдаче разрешения на ввод объекта в эксплуатацию составляет не более 5 (пяти)  рабочих дней, исчисляемых со дня получения (регистрации) заявления с документами, необходимыми для предоставления государственной услуги.</w:t>
      </w:r>
    </w:p>
    <w:p w:rsidR="00B623DF" w:rsidRDefault="00B623DF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Срок приостановления предоставления государственной услуги законодательством Российской Федерации, принимаемыми в соответствии с ним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B623DF" w:rsidRDefault="00B623DF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proofErr w:type="gramStart"/>
      <w:r>
        <w:rPr>
          <w:rFonts w:eastAsia="Calibri"/>
          <w:sz w:val="28"/>
          <w:szCs w:val="28"/>
          <w:lang w:eastAsia="ru-RU"/>
        </w:rPr>
        <w:t xml:space="preserve">В случае обнаружения опечатки и (или) ошибки в полученном заявителем документе, являющемся результатом предоставления государственной услуги, срок рассмотрения заявления об исправлении допущенных опечаток и (или) ошибок в выданных в результате предоставления государственной услуги документах составляет не более 5 (пяти) рабочих дней со дня поступления в Министерство указанного </w:t>
      </w:r>
      <w:hyperlink r:id="rId11" w:history="1">
        <w:r>
          <w:rPr>
            <w:rFonts w:eastAsia="Calibri"/>
            <w:color w:val="0000FF"/>
            <w:sz w:val="28"/>
            <w:szCs w:val="28"/>
            <w:lang w:eastAsia="ru-RU"/>
          </w:rPr>
          <w:t>заявления</w:t>
        </w:r>
      </w:hyperlink>
      <w:r>
        <w:rPr>
          <w:rFonts w:eastAsia="Calibri"/>
          <w:sz w:val="28"/>
          <w:szCs w:val="28"/>
          <w:lang w:eastAsia="ru-RU"/>
        </w:rPr>
        <w:t xml:space="preserve"> в соответствии с приложением N 3 к настоящему Административному регламенту.»</w:t>
      </w:r>
      <w:r w:rsidR="00DD0599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B623DF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7. </w:t>
      </w:r>
      <w:r w:rsidR="00B623DF">
        <w:rPr>
          <w:rFonts w:eastAsia="Calibri"/>
          <w:sz w:val="28"/>
          <w:szCs w:val="28"/>
          <w:lang w:eastAsia="ru-RU"/>
        </w:rPr>
        <w:t xml:space="preserve"> подраздел 2.5. изложить в следующей редакции:</w:t>
      </w:r>
    </w:p>
    <w:p w:rsidR="00B623DF" w:rsidRDefault="00B623DF" w:rsidP="00B623DF">
      <w:pPr>
        <w:widowControl/>
        <w:suppressAutoHyphens w:val="0"/>
        <w:autoSpaceDN w:val="0"/>
        <w:adjustRightInd w:val="0"/>
        <w:spacing w:before="280"/>
        <w:ind w:firstLine="54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«2.5. </w:t>
      </w:r>
      <w:r w:rsidRPr="00B623DF">
        <w:rPr>
          <w:rFonts w:eastAsia="Calibri"/>
          <w:sz w:val="28"/>
          <w:szCs w:val="28"/>
          <w:lang w:eastAsia="ru-RU"/>
        </w:rPr>
        <w:t>Нормативные правовые акты, регулирующие предоставление государственной услуги</w:t>
      </w:r>
    </w:p>
    <w:p w:rsidR="00B623DF" w:rsidRDefault="00B623DF" w:rsidP="00B623DF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proofErr w:type="gramStart"/>
      <w:r>
        <w:rPr>
          <w:rFonts w:eastAsia="Calibri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услуги, размещен на официальном сайте Министерства (</w:t>
      </w:r>
      <w:proofErr w:type="spellStart"/>
      <w:r>
        <w:rPr>
          <w:rFonts w:eastAsia="Calibri"/>
          <w:sz w:val="28"/>
          <w:szCs w:val="28"/>
          <w:lang w:eastAsia="ru-RU"/>
        </w:rPr>
        <w:t>www.arch.rkomi.ru</w:t>
      </w:r>
      <w:proofErr w:type="spellEnd"/>
      <w:r>
        <w:rPr>
          <w:rFonts w:eastAsia="Calibri"/>
          <w:sz w:val="28"/>
          <w:szCs w:val="28"/>
          <w:lang w:eastAsia="ru-RU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Коми".»</w:t>
      </w:r>
      <w:r w:rsidR="00DD0599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B13F92" w:rsidRDefault="00B13F92" w:rsidP="00B623DF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</w:p>
    <w:p w:rsidR="00B623DF" w:rsidRDefault="009D0FC2" w:rsidP="001803F5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8. </w:t>
      </w:r>
      <w:r w:rsidR="00B13F92">
        <w:rPr>
          <w:rFonts w:eastAsia="Calibri"/>
          <w:sz w:val="28"/>
          <w:szCs w:val="28"/>
          <w:lang w:eastAsia="ru-RU"/>
        </w:rPr>
        <w:t>пункт 2.11.1. изложить в следующей редакции:</w:t>
      </w:r>
    </w:p>
    <w:p w:rsidR="00B13F92" w:rsidRDefault="00B13F92" w:rsidP="00B13F92">
      <w:pPr>
        <w:widowControl/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«2.11.1. Оснований для приостановления предоставления государственной услуги в соответствии с законодательством Российской Федерации и Республики Коми не предусмотрено</w:t>
      </w:r>
      <w:proofErr w:type="gramStart"/>
      <w:r>
        <w:rPr>
          <w:rFonts w:eastAsia="Calibri"/>
          <w:sz w:val="28"/>
          <w:szCs w:val="28"/>
          <w:lang w:eastAsia="ru-RU"/>
        </w:rPr>
        <w:t>.»</w:t>
      </w:r>
      <w:r w:rsidR="00DD0599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B13F92" w:rsidRDefault="00B13F92" w:rsidP="00B13F92">
      <w:pPr>
        <w:widowControl/>
        <w:suppressAutoHyphens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B13F92" w:rsidRDefault="009D0FC2" w:rsidP="001803F5">
      <w:pPr>
        <w:widowControl/>
        <w:suppressAutoHyphens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="00DD0599">
        <w:rPr>
          <w:rFonts w:eastAsia="Calibri"/>
          <w:sz w:val="28"/>
          <w:szCs w:val="28"/>
          <w:lang w:eastAsia="ru-RU"/>
        </w:rPr>
        <w:t xml:space="preserve">. </w:t>
      </w:r>
      <w:r w:rsidR="004A4837">
        <w:rPr>
          <w:rFonts w:eastAsia="Calibri"/>
          <w:sz w:val="28"/>
          <w:szCs w:val="28"/>
          <w:lang w:eastAsia="ru-RU"/>
        </w:rPr>
        <w:t xml:space="preserve"> </w:t>
      </w:r>
      <w:r w:rsidR="001803F5">
        <w:rPr>
          <w:rFonts w:eastAsia="Calibri"/>
          <w:sz w:val="28"/>
          <w:szCs w:val="28"/>
          <w:lang w:eastAsia="ru-RU"/>
        </w:rPr>
        <w:t>в</w:t>
      </w:r>
      <w:r w:rsidR="004A4837">
        <w:rPr>
          <w:rFonts w:eastAsia="Calibri"/>
          <w:sz w:val="28"/>
          <w:szCs w:val="28"/>
          <w:lang w:eastAsia="ru-RU"/>
        </w:rPr>
        <w:t xml:space="preserve"> пункте 3.3.5. </w:t>
      </w:r>
      <w:r w:rsidR="001803F5">
        <w:rPr>
          <w:rFonts w:eastAsia="Calibri"/>
          <w:sz w:val="28"/>
          <w:szCs w:val="28"/>
          <w:lang w:eastAsia="ru-RU"/>
        </w:rPr>
        <w:t>слова «3 (трех) рабочих дней» заменить словами «1 (одного) рабочего дня»</w:t>
      </w:r>
      <w:r w:rsidR="00DD0599">
        <w:rPr>
          <w:rFonts w:eastAsia="Calibri"/>
          <w:sz w:val="28"/>
          <w:szCs w:val="28"/>
          <w:lang w:eastAsia="ru-RU"/>
        </w:rPr>
        <w:t>.</w:t>
      </w:r>
    </w:p>
    <w:p w:rsidR="00B623DF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</w:t>
      </w:r>
      <w:r w:rsidR="009D0FC2">
        <w:rPr>
          <w:rFonts w:eastAsia="Calibri"/>
          <w:sz w:val="28"/>
          <w:szCs w:val="28"/>
          <w:lang w:eastAsia="ru-RU"/>
        </w:rPr>
        <w:t>0</w:t>
      </w:r>
      <w:r>
        <w:rPr>
          <w:rFonts w:eastAsia="Calibri"/>
          <w:sz w:val="28"/>
          <w:szCs w:val="28"/>
          <w:lang w:eastAsia="ru-RU"/>
        </w:rPr>
        <w:t xml:space="preserve">. </w:t>
      </w:r>
      <w:r w:rsidR="001803F5">
        <w:rPr>
          <w:rFonts w:eastAsia="Calibri"/>
          <w:sz w:val="28"/>
          <w:szCs w:val="28"/>
          <w:lang w:eastAsia="ru-RU"/>
        </w:rPr>
        <w:t xml:space="preserve"> в пункте 3.3.10. слова «3 (три) рабочих дня» заменить словами 1 (один) рабочий день»</w:t>
      </w:r>
      <w:r>
        <w:rPr>
          <w:rFonts w:eastAsia="Calibri"/>
          <w:sz w:val="28"/>
          <w:szCs w:val="28"/>
          <w:lang w:eastAsia="ru-RU"/>
        </w:rPr>
        <w:t>.</w:t>
      </w:r>
    </w:p>
    <w:p w:rsidR="001803F5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>1</w:t>
      </w:r>
      <w:r w:rsidR="009D0FC2">
        <w:rPr>
          <w:rFonts w:eastAsia="Calibri"/>
          <w:sz w:val="28"/>
          <w:szCs w:val="28"/>
          <w:lang w:eastAsia="ru-RU"/>
        </w:rPr>
        <w:t>1</w:t>
      </w:r>
      <w:r>
        <w:rPr>
          <w:rFonts w:eastAsia="Calibri"/>
          <w:sz w:val="28"/>
          <w:szCs w:val="28"/>
          <w:lang w:eastAsia="ru-RU"/>
        </w:rPr>
        <w:t>.</w:t>
      </w:r>
      <w:r w:rsidR="001803F5">
        <w:rPr>
          <w:rFonts w:eastAsia="Calibri"/>
          <w:sz w:val="28"/>
          <w:szCs w:val="28"/>
          <w:lang w:eastAsia="ru-RU"/>
        </w:rPr>
        <w:t xml:space="preserve"> в пункте 3.4.3. слова «в течение 5 (пяти)» заменить словами «в течение 3 (трех)»</w:t>
      </w:r>
      <w:r>
        <w:rPr>
          <w:rFonts w:eastAsia="Calibri"/>
          <w:sz w:val="28"/>
          <w:szCs w:val="28"/>
          <w:lang w:eastAsia="ru-RU"/>
        </w:rPr>
        <w:t>.</w:t>
      </w:r>
    </w:p>
    <w:p w:rsidR="001803F5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</w:t>
      </w:r>
      <w:r w:rsidR="009D0FC2">
        <w:rPr>
          <w:rFonts w:eastAsia="Calibri"/>
          <w:sz w:val="28"/>
          <w:szCs w:val="28"/>
          <w:lang w:eastAsia="ru-RU"/>
        </w:rPr>
        <w:t>2</w:t>
      </w:r>
      <w:r>
        <w:rPr>
          <w:rFonts w:eastAsia="Calibri"/>
          <w:sz w:val="28"/>
          <w:szCs w:val="28"/>
          <w:lang w:eastAsia="ru-RU"/>
        </w:rPr>
        <w:t>.</w:t>
      </w:r>
      <w:r w:rsidR="001803F5">
        <w:rPr>
          <w:rFonts w:eastAsia="Calibri"/>
          <w:sz w:val="28"/>
          <w:szCs w:val="28"/>
          <w:lang w:eastAsia="ru-RU"/>
        </w:rPr>
        <w:t xml:space="preserve"> в пункте 3.4.6. слова «6 (шесть) рабочих дней» заменить словами «4 (четыре) рабочих дня»</w:t>
      </w:r>
      <w:r>
        <w:rPr>
          <w:rFonts w:eastAsia="Calibri"/>
          <w:sz w:val="28"/>
          <w:szCs w:val="28"/>
          <w:lang w:eastAsia="ru-RU"/>
        </w:rPr>
        <w:t>.</w:t>
      </w:r>
    </w:p>
    <w:p w:rsidR="001803F5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</w:t>
      </w:r>
      <w:r w:rsidR="009D0FC2">
        <w:rPr>
          <w:rFonts w:eastAsia="Calibri"/>
          <w:sz w:val="28"/>
          <w:szCs w:val="28"/>
          <w:lang w:eastAsia="ru-RU"/>
        </w:rPr>
        <w:t>3</w:t>
      </w:r>
      <w:r>
        <w:rPr>
          <w:rFonts w:eastAsia="Calibri"/>
          <w:sz w:val="28"/>
          <w:szCs w:val="28"/>
          <w:lang w:eastAsia="ru-RU"/>
        </w:rPr>
        <w:t>.</w:t>
      </w:r>
      <w:r w:rsidR="001803F5">
        <w:rPr>
          <w:rFonts w:eastAsia="Calibri"/>
          <w:sz w:val="28"/>
          <w:szCs w:val="28"/>
          <w:lang w:eastAsia="ru-RU"/>
        </w:rPr>
        <w:t xml:space="preserve"> в пункте 3.6.15. слова «3 (три) рабочих дня» заменить словами «1 (один) рабочий день»</w:t>
      </w:r>
      <w:r>
        <w:rPr>
          <w:rFonts w:eastAsia="Calibri"/>
          <w:sz w:val="28"/>
          <w:szCs w:val="28"/>
          <w:lang w:eastAsia="ru-RU"/>
        </w:rPr>
        <w:t>.</w:t>
      </w:r>
    </w:p>
    <w:p w:rsidR="000A63AA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</w:t>
      </w:r>
      <w:r w:rsidR="009D0FC2">
        <w:rPr>
          <w:rFonts w:eastAsia="Calibri"/>
          <w:sz w:val="28"/>
          <w:szCs w:val="28"/>
          <w:lang w:eastAsia="ru-RU"/>
        </w:rPr>
        <w:t>4</w:t>
      </w:r>
      <w:r>
        <w:rPr>
          <w:rFonts w:eastAsia="Calibri"/>
          <w:sz w:val="28"/>
          <w:szCs w:val="28"/>
          <w:lang w:eastAsia="ru-RU"/>
        </w:rPr>
        <w:t>.</w:t>
      </w:r>
      <w:r w:rsidR="001803F5">
        <w:rPr>
          <w:rFonts w:eastAsia="Calibri"/>
          <w:sz w:val="28"/>
          <w:szCs w:val="28"/>
          <w:lang w:eastAsia="ru-RU"/>
        </w:rPr>
        <w:t xml:space="preserve"> </w:t>
      </w:r>
      <w:r w:rsidR="000A63AA">
        <w:rPr>
          <w:rFonts w:eastAsia="Calibri"/>
          <w:sz w:val="28"/>
          <w:szCs w:val="28"/>
          <w:lang w:eastAsia="ru-RU"/>
        </w:rPr>
        <w:t>в пункте 3.6.24. слова «не более 7 (семи)» заменить словами «не более 5 (пяти)»</w:t>
      </w:r>
      <w:r>
        <w:rPr>
          <w:rFonts w:eastAsia="Calibri"/>
          <w:sz w:val="28"/>
          <w:szCs w:val="28"/>
          <w:lang w:eastAsia="ru-RU"/>
        </w:rPr>
        <w:t>.</w:t>
      </w:r>
    </w:p>
    <w:p w:rsidR="000A63AA" w:rsidRDefault="00DD0599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</w:t>
      </w:r>
      <w:r w:rsidR="009D0FC2">
        <w:rPr>
          <w:rFonts w:eastAsia="Calibri"/>
          <w:sz w:val="28"/>
          <w:szCs w:val="28"/>
          <w:lang w:eastAsia="ru-RU"/>
        </w:rPr>
        <w:t>5</w:t>
      </w:r>
      <w:r>
        <w:rPr>
          <w:rFonts w:eastAsia="Calibri"/>
          <w:sz w:val="28"/>
          <w:szCs w:val="28"/>
          <w:lang w:eastAsia="ru-RU"/>
        </w:rPr>
        <w:t>.</w:t>
      </w:r>
      <w:r w:rsidR="000A63AA">
        <w:rPr>
          <w:rFonts w:eastAsia="Calibri"/>
          <w:sz w:val="28"/>
          <w:szCs w:val="28"/>
          <w:lang w:eastAsia="ru-RU"/>
        </w:rPr>
        <w:t xml:space="preserve"> название подраздела 5.1. изложить в следующей редакции:</w:t>
      </w:r>
    </w:p>
    <w:p w:rsidR="000A63AA" w:rsidRPr="000A63AA" w:rsidRDefault="000A63AA" w:rsidP="000A63A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«5.1.  </w:t>
      </w:r>
      <w:r w:rsidRPr="000A63AA">
        <w:rPr>
          <w:rFonts w:ascii="Times New Roman" w:hAnsi="Times New Roman" w:cs="Times New Roman"/>
          <w:b w:val="0"/>
          <w:sz w:val="28"/>
          <w:szCs w:val="28"/>
        </w:rPr>
        <w:t>Информация для заявителя о его праве подать жалобу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на решения и действия (бездействие) органа, предоставляющего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государственную услугу, его должностного лица либо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государственного служащего, многофункционального центра,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его работника, а также организаций, указанных в части 1.1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статьи 16 Федерального закона от 27.07.2010 № 210-ФЗ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</w:t>
      </w:r>
      <w:proofErr w:type="gramStart"/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государственных</w:t>
      </w:r>
      <w:proofErr w:type="gramEnd"/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и муниципальных услуг», или их работников</w:t>
      </w:r>
    </w:p>
    <w:p w:rsid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при предоставлении государственной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DD05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A63AA" w:rsidRDefault="000A63AA" w:rsidP="000A63AA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0A63AA" w:rsidRDefault="00DD0599" w:rsidP="000A63AA">
      <w:pPr>
        <w:pStyle w:val="ConsPlusTitle"/>
        <w:ind w:firstLine="709"/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9D0FC2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A63AA">
        <w:rPr>
          <w:rFonts w:ascii="Times New Roman" w:hAnsi="Times New Roman" w:cs="Times New Roman"/>
          <w:b w:val="0"/>
          <w:sz w:val="28"/>
          <w:szCs w:val="28"/>
        </w:rPr>
        <w:t xml:space="preserve"> название подраздела 5.3. </w:t>
      </w:r>
      <w:r w:rsidR="000A63AA"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изложить в следующей редакции:</w:t>
      </w:r>
    </w:p>
    <w:p w:rsidR="000A63AA" w:rsidRPr="000A63AA" w:rsidRDefault="000A63AA" w:rsidP="000A63A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«5.3. </w:t>
      </w:r>
      <w:r w:rsidRPr="000A63AA">
        <w:rPr>
          <w:rFonts w:ascii="Times New Roman" w:hAnsi="Times New Roman" w:cs="Times New Roman"/>
          <w:b w:val="0"/>
          <w:sz w:val="28"/>
          <w:szCs w:val="28"/>
        </w:rPr>
        <w:t>Органы исполнительной власти Республики Коми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:rsidR="000A63AA" w:rsidRPr="000A63AA" w:rsidRDefault="000A63AA" w:rsidP="000A6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A63AA" w:rsidRPr="000A63AA" w:rsidRDefault="000A63AA" w:rsidP="000A63AA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803F5" w:rsidRPr="00B623DF" w:rsidRDefault="001803F5" w:rsidP="00B623DF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</w:p>
    <w:p w:rsidR="00FD7FB1" w:rsidRPr="00B623DF" w:rsidRDefault="00FD7FB1" w:rsidP="00B623DF">
      <w:pPr>
        <w:widowControl/>
        <w:suppressAutoHyphens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ru-RU"/>
        </w:rPr>
      </w:pPr>
    </w:p>
    <w:p w:rsidR="0025565B" w:rsidRDefault="00263369" w:rsidP="0025565B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 xml:space="preserve">2. </w:t>
      </w:r>
      <w:proofErr w:type="gramStart"/>
      <w:r w:rsidR="000A63AA" w:rsidRPr="00D22AFE">
        <w:rPr>
          <w:rFonts w:eastAsia="Calibri"/>
          <w:sz w:val="28"/>
          <w:szCs w:val="28"/>
        </w:rPr>
        <w:t xml:space="preserve">В </w:t>
      </w:r>
      <w:hyperlink r:id="rId12" w:history="1">
        <w:r w:rsidR="000A63AA" w:rsidRPr="00D22AFE">
          <w:rPr>
            <w:rStyle w:val="a6"/>
            <w:rFonts w:eastAsia="Calibri"/>
            <w:color w:val="auto"/>
            <w:sz w:val="28"/>
            <w:szCs w:val="28"/>
            <w:u w:val="none"/>
          </w:rPr>
          <w:t>приказе</w:t>
        </w:r>
      </w:hyperlink>
      <w:r w:rsidR="000A63AA" w:rsidRPr="00D22AFE">
        <w:rPr>
          <w:rFonts w:eastAsia="Calibri"/>
          <w:sz w:val="28"/>
          <w:szCs w:val="28"/>
        </w:rPr>
        <w:t xml:space="preserve"> Министерства строительства, жилищно-коммунального и дорожного хозяйства Республики Коми от 11.07.2016 № 37</w:t>
      </w:r>
      <w:r w:rsidR="000A63AA">
        <w:rPr>
          <w:rFonts w:eastAsia="Calibri"/>
          <w:sz w:val="28"/>
          <w:szCs w:val="28"/>
        </w:rPr>
        <w:t>5</w:t>
      </w:r>
      <w:r w:rsidR="000A63AA" w:rsidRPr="00D22AFE">
        <w:rPr>
          <w:rFonts w:eastAsia="Calibri"/>
          <w:sz w:val="28"/>
          <w:szCs w:val="28"/>
        </w:rPr>
        <w:t>-ОД «Об утверждении административного регламента предоставления государственной услуги по выдаче разрешения на</w:t>
      </w:r>
      <w:r w:rsidR="000A63AA">
        <w:rPr>
          <w:rFonts w:eastAsia="Calibri"/>
          <w:sz w:val="28"/>
          <w:szCs w:val="28"/>
          <w:lang w:eastAsia="ru-RU"/>
        </w:rPr>
        <w:t xml:space="preserve"> строительство, реконструкцию автомобильных дорог регионального или межмуниципального значения Республики Коми;</w:t>
      </w:r>
      <w:r w:rsidR="0025565B">
        <w:rPr>
          <w:rFonts w:eastAsia="Calibri"/>
          <w:sz w:val="28"/>
          <w:szCs w:val="28"/>
          <w:lang w:eastAsia="ru-RU"/>
        </w:rPr>
        <w:t xml:space="preserve"> </w:t>
      </w:r>
      <w:r w:rsidR="000A63AA">
        <w:rPr>
          <w:rFonts w:eastAsia="Calibri"/>
          <w:sz w:val="28"/>
          <w:szCs w:val="28"/>
          <w:lang w:eastAsia="ru-RU"/>
        </w:rPr>
        <w:t>частных автомобильных дорог, строительство или реконструкцию которых планируется осуществлять на территориях двух и более муниципальных образований (муниципальных районов, городских округов) в Республике Коми;</w:t>
      </w:r>
      <w:proofErr w:type="gramEnd"/>
      <w:r w:rsidR="0025565B">
        <w:rPr>
          <w:rFonts w:eastAsia="Calibri"/>
          <w:sz w:val="28"/>
          <w:szCs w:val="28"/>
          <w:lang w:eastAsia="ru-RU"/>
        </w:rPr>
        <w:t xml:space="preserve"> </w:t>
      </w:r>
      <w:r w:rsidR="000A63AA">
        <w:rPr>
          <w:rFonts w:eastAsia="Calibri"/>
          <w:sz w:val="28"/>
          <w:szCs w:val="28"/>
          <w:lang w:eastAsia="ru-RU"/>
        </w:rPr>
        <w:t xml:space="preserve">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 w:rsidR="000A63AA"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 w:rsidR="000A63AA"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</w:t>
      </w:r>
      <w:r w:rsidR="0025565B"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="000A63AA">
        <w:rPr>
          <w:rFonts w:eastAsia="Calibri"/>
          <w:sz w:val="28"/>
          <w:szCs w:val="28"/>
          <w:lang w:eastAsia="ru-RU"/>
        </w:rPr>
        <w:t xml:space="preserve">пересечений (примыканий) автомобильной дороги с (к) автомобильной дорогой (дороге) регионального или межмуниципального значения </w:t>
      </w:r>
      <w:r w:rsidR="000A63AA">
        <w:rPr>
          <w:rFonts w:eastAsia="Calibri"/>
          <w:sz w:val="28"/>
          <w:szCs w:val="28"/>
          <w:lang w:eastAsia="ru-RU"/>
        </w:rPr>
        <w:lastRenderedPageBreak/>
        <w:t xml:space="preserve">Республики Коми, частной автомобильной дорогой (дороге), расположенной на территориях двух и более </w:t>
      </w:r>
      <w:r w:rsidR="0025565B">
        <w:rPr>
          <w:rFonts w:eastAsia="Calibri"/>
          <w:sz w:val="28"/>
          <w:szCs w:val="28"/>
          <w:lang w:eastAsia="ru-RU"/>
        </w:rPr>
        <w:t xml:space="preserve"> </w:t>
      </w:r>
      <w:r w:rsidR="000A63AA">
        <w:rPr>
          <w:rFonts w:eastAsia="Calibri"/>
          <w:sz w:val="28"/>
          <w:szCs w:val="28"/>
          <w:lang w:eastAsia="ru-RU"/>
        </w:rPr>
        <w:t>муниципальных образований (муниципальных районов, городских округов) в Республике Коми;</w:t>
      </w:r>
      <w:r w:rsidR="0025565B">
        <w:rPr>
          <w:rFonts w:eastAsia="Calibri"/>
          <w:sz w:val="28"/>
          <w:szCs w:val="28"/>
          <w:lang w:eastAsia="ru-RU"/>
        </w:rPr>
        <w:t xml:space="preserve"> </w:t>
      </w:r>
      <w:r w:rsidR="000A63AA">
        <w:rPr>
          <w:rFonts w:eastAsia="Calibri"/>
          <w:sz w:val="28"/>
          <w:szCs w:val="28"/>
          <w:lang w:eastAsia="ru-RU"/>
        </w:rPr>
        <w:t>объектов дорожного сервиса, размещаемых в границах полосы отвода автомобильной дороги регионального или межмуниципа</w:t>
      </w:r>
      <w:r w:rsidR="0025565B">
        <w:rPr>
          <w:rFonts w:eastAsia="Calibri"/>
          <w:sz w:val="28"/>
          <w:szCs w:val="28"/>
          <w:lang w:eastAsia="ru-RU"/>
        </w:rPr>
        <w:t>льного значения Республики Коми»</w:t>
      </w:r>
      <w:r w:rsidR="0025565B" w:rsidRPr="0025565B">
        <w:rPr>
          <w:color w:val="000000"/>
          <w:sz w:val="28"/>
          <w:szCs w:val="28"/>
        </w:rPr>
        <w:t xml:space="preserve"> </w:t>
      </w:r>
      <w:r w:rsidR="0025565B" w:rsidRPr="00056A19">
        <w:rPr>
          <w:color w:val="000000"/>
          <w:sz w:val="28"/>
          <w:szCs w:val="28"/>
        </w:rPr>
        <w:t>(далее – Приказ № 3</w:t>
      </w:r>
      <w:r w:rsidR="0025565B">
        <w:rPr>
          <w:color w:val="000000"/>
          <w:sz w:val="28"/>
          <w:szCs w:val="28"/>
        </w:rPr>
        <w:t>75</w:t>
      </w:r>
      <w:r w:rsidR="0025565B" w:rsidRPr="00056A19">
        <w:rPr>
          <w:color w:val="000000"/>
          <w:sz w:val="28"/>
          <w:szCs w:val="28"/>
        </w:rPr>
        <w:t>-ОД):</w:t>
      </w:r>
      <w:proofErr w:type="gramEnd"/>
    </w:p>
    <w:p w:rsidR="0025565B" w:rsidRDefault="0025565B" w:rsidP="0025565B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86586">
        <w:rPr>
          <w:color w:val="000000"/>
          <w:sz w:val="28"/>
          <w:szCs w:val="28"/>
        </w:rPr>
        <w:t>в Административном</w:t>
      </w:r>
      <w:r w:rsidRPr="00056A19">
        <w:rPr>
          <w:color w:val="000000"/>
          <w:sz w:val="28"/>
          <w:szCs w:val="28"/>
        </w:rPr>
        <w:t xml:space="preserve"> регламенте предоставлени</w:t>
      </w:r>
      <w:r w:rsidRPr="00034F3B">
        <w:rPr>
          <w:color w:val="000000"/>
          <w:sz w:val="28"/>
          <w:szCs w:val="28"/>
        </w:rPr>
        <w:t>я государственной услуги по</w:t>
      </w:r>
      <w:r>
        <w:rPr>
          <w:color w:val="000000"/>
          <w:sz w:val="28"/>
          <w:szCs w:val="28"/>
        </w:rPr>
        <w:t xml:space="preserve"> </w:t>
      </w:r>
      <w:r w:rsidRPr="00D22AFE">
        <w:rPr>
          <w:rFonts w:eastAsia="Calibri"/>
          <w:sz w:val="28"/>
          <w:szCs w:val="28"/>
        </w:rPr>
        <w:t>выдаче разрешения на</w:t>
      </w:r>
      <w:r>
        <w:rPr>
          <w:rFonts w:eastAsia="Calibri"/>
          <w:sz w:val="28"/>
          <w:szCs w:val="28"/>
          <w:lang w:eastAsia="ru-RU"/>
        </w:rPr>
        <w:t xml:space="preserve"> строительство, реконструкцию автомобильных дорог регионального или межмуниципального значения Республики Коми; частных автомобильных дорог, строительство или реконструкцию которых планируется осуществлять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инженерных коммуникаций в случае их прокладки, переноса или переустройства в границах полосы отвода автомобильной дороги регионального или межмуниципального значения Республики Коми, частной автомобильной дороги, расположенной на территориях двух и </w:t>
      </w:r>
      <w:proofErr w:type="gramStart"/>
      <w:r>
        <w:rPr>
          <w:rFonts w:eastAsia="Calibri"/>
          <w:sz w:val="28"/>
          <w:szCs w:val="28"/>
          <w:lang w:eastAsia="ru-RU"/>
        </w:rPr>
        <w:t>более муниципальных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образований (муниципальных районов, городских округов) в Республике Коми; </w:t>
      </w:r>
      <w:proofErr w:type="gramStart"/>
      <w:r>
        <w:rPr>
          <w:rFonts w:eastAsia="Calibri"/>
          <w:sz w:val="28"/>
          <w:szCs w:val="28"/>
          <w:lang w:eastAsia="ru-RU"/>
        </w:rPr>
        <w:t xml:space="preserve">пересечений (примыканий) автомобильной дороги с (к) автомобильной дорогой (дороге) регионального или межмуниципального значения Республики Коми, частной автомобильной дорогой (дороге), расположенной на территориях двух и более  муниципальных образований (муниципальных районов, городских округов) в Республике Коми; объектов дорожного сервиса, размещаемых в границах полосы отвода автомобильной дороги регионального или межмуниципального значения Республики Коми, утвержденном Приказом </w:t>
      </w:r>
      <w:r w:rsidRPr="00056A19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75</w:t>
      </w:r>
      <w:r w:rsidRPr="00056A19">
        <w:rPr>
          <w:color w:val="000000"/>
          <w:sz w:val="28"/>
          <w:szCs w:val="28"/>
        </w:rPr>
        <w:t>-ОД</w:t>
      </w:r>
      <w:r w:rsidR="009D0FC2">
        <w:rPr>
          <w:color w:val="000000"/>
          <w:sz w:val="28"/>
          <w:szCs w:val="28"/>
        </w:rPr>
        <w:t xml:space="preserve"> (приложение)</w:t>
      </w:r>
      <w:r>
        <w:rPr>
          <w:color w:val="000000"/>
          <w:sz w:val="28"/>
          <w:szCs w:val="28"/>
        </w:rPr>
        <w:t>:</w:t>
      </w:r>
      <w:proofErr w:type="gramEnd"/>
    </w:p>
    <w:p w:rsidR="0025565B" w:rsidRDefault="0025565B" w:rsidP="0025565B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5565B" w:rsidRDefault="0025565B" w:rsidP="0025565B">
      <w:pPr>
        <w:widowControl/>
        <w:tabs>
          <w:tab w:val="left" w:pos="284"/>
          <w:tab w:val="left" w:pos="426"/>
        </w:tabs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>название подраздела 2.2. изложить в следующей редакции:</w:t>
      </w:r>
    </w:p>
    <w:p w:rsidR="0025565B" w:rsidRPr="005C09C7" w:rsidRDefault="0025565B" w:rsidP="0025565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C09C7">
        <w:rPr>
          <w:rFonts w:ascii="Times New Roman" w:eastAsia="Calibri" w:hAnsi="Times New Roman" w:cs="Times New Roman"/>
          <w:b w:val="0"/>
          <w:sz w:val="28"/>
          <w:szCs w:val="28"/>
        </w:rPr>
        <w:t xml:space="preserve">«2.2. </w:t>
      </w:r>
      <w:r w:rsidRPr="005C09C7">
        <w:rPr>
          <w:rFonts w:ascii="Times New Roman" w:hAnsi="Times New Roman" w:cs="Times New Roman"/>
          <w:b w:val="0"/>
          <w:sz w:val="28"/>
          <w:szCs w:val="28"/>
        </w:rPr>
        <w:t>Наименование органа исполнительной власти Республики</w:t>
      </w:r>
    </w:p>
    <w:p w:rsidR="0025565B" w:rsidRDefault="0025565B" w:rsidP="002556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9C7">
        <w:rPr>
          <w:rFonts w:ascii="Times New Roman" w:hAnsi="Times New Roman" w:cs="Times New Roman"/>
          <w:b w:val="0"/>
          <w:sz w:val="28"/>
          <w:szCs w:val="28"/>
        </w:rPr>
        <w:t xml:space="preserve">Коми, </w:t>
      </w:r>
      <w:proofErr w:type="gramStart"/>
      <w:r w:rsidRPr="005C09C7">
        <w:rPr>
          <w:rFonts w:ascii="Times New Roman" w:hAnsi="Times New Roman" w:cs="Times New Roman"/>
          <w:b w:val="0"/>
          <w:sz w:val="28"/>
          <w:szCs w:val="28"/>
        </w:rPr>
        <w:t>предоставляющего</w:t>
      </w:r>
      <w:proofErr w:type="gramEnd"/>
      <w:r w:rsidRPr="005C09C7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услугу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D0FC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5565B" w:rsidRDefault="0025565B" w:rsidP="0025565B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344A2D" w:rsidRPr="00056A19" w:rsidRDefault="00344A2D" w:rsidP="00344A2D">
      <w:pPr>
        <w:pStyle w:val="ConsPlusTitle"/>
        <w:ind w:firstLine="709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Pr="005C09C7">
        <w:rPr>
          <w:rFonts w:ascii="Times New Roman" w:eastAsia="Calibri" w:hAnsi="Times New Roman" w:cs="Times New Roman"/>
          <w:b w:val="0"/>
          <w:sz w:val="28"/>
          <w:szCs w:val="28"/>
        </w:rPr>
        <w:t xml:space="preserve">в пункте </w:t>
      </w:r>
      <w:r w:rsidRPr="005C09C7">
        <w:rPr>
          <w:rFonts w:ascii="Times New Roman" w:hAnsi="Times New Roman" w:cs="Times New Roman"/>
          <w:b w:val="0"/>
          <w:color w:val="000000"/>
          <w:sz w:val="28"/>
          <w:szCs w:val="28"/>
        </w:rPr>
        <w:t>2.2.3.:</w:t>
      </w:r>
    </w:p>
    <w:p w:rsidR="00344A2D" w:rsidRPr="00FD7FB1" w:rsidRDefault="00344A2D" w:rsidP="00344A2D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FD7FB1">
        <w:rPr>
          <w:rFonts w:ascii="Times New Roman" w:hAnsi="Times New Roman" w:cs="Times New Roman"/>
          <w:color w:val="000000"/>
          <w:sz w:val="28"/>
          <w:szCs w:val="28"/>
        </w:rPr>
        <w:t xml:space="preserve">подпункт «1)» </w:t>
      </w:r>
      <w:r w:rsidRPr="00FD7FB1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4A2D" w:rsidRDefault="00344A2D" w:rsidP="00344A2D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б) подпункты «2)», «3)»</w:t>
      </w:r>
      <w:r w:rsidR="00670B4E">
        <w:rPr>
          <w:rFonts w:eastAsia="Calibri"/>
          <w:sz w:val="28"/>
          <w:szCs w:val="28"/>
          <w:lang w:eastAsia="ru-RU"/>
        </w:rPr>
        <w:t>, «</w:t>
      </w:r>
      <w:r>
        <w:rPr>
          <w:rFonts w:eastAsia="Calibri"/>
          <w:sz w:val="28"/>
          <w:szCs w:val="28"/>
          <w:lang w:eastAsia="ru-RU"/>
        </w:rPr>
        <w:t>4)», «5)» считать соответственно подпунктами «1)»,  «2)», «3)», «4)»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344A2D" w:rsidRDefault="00344A2D" w:rsidP="00344A2D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344A2D" w:rsidRDefault="00344A2D" w:rsidP="00344A2D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3) </w:t>
      </w:r>
      <w:r w:rsidR="00E204D2">
        <w:rPr>
          <w:rFonts w:eastAsia="Calibri"/>
          <w:sz w:val="28"/>
          <w:szCs w:val="28"/>
          <w:lang w:eastAsia="ru-RU"/>
        </w:rPr>
        <w:t>название подраздела 2.4.  изложить в следующей редакции:</w:t>
      </w:r>
    </w:p>
    <w:p w:rsidR="009D0FC2" w:rsidRDefault="009D0FC2" w:rsidP="00344A2D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E204D2" w:rsidRPr="00B623DF" w:rsidRDefault="00E204D2" w:rsidP="00E204D2">
      <w:pPr>
        <w:widowControl/>
        <w:suppressAutoHyphens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«2.4. </w:t>
      </w:r>
      <w:r w:rsidRPr="00B623DF">
        <w:rPr>
          <w:rFonts w:eastAsia="Calibri"/>
          <w:bCs/>
          <w:sz w:val="28"/>
          <w:szCs w:val="28"/>
          <w:lang w:eastAsia="ru-RU"/>
        </w:rPr>
        <w:t>Срок предоставления государственной услуги,</w:t>
      </w:r>
    </w:p>
    <w:p w:rsidR="00E204D2" w:rsidRPr="00B623DF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в том числе с учетом необходимости обращения в организации,</w:t>
      </w:r>
    </w:p>
    <w:p w:rsidR="00E204D2" w:rsidRPr="00B623DF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участвующие в предоставлении государственной услуги, срок</w:t>
      </w:r>
    </w:p>
    <w:p w:rsidR="00E204D2" w:rsidRPr="00B623DF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приостановления предоставления государственной услуги</w:t>
      </w:r>
    </w:p>
    <w:p w:rsidR="00E204D2" w:rsidRPr="00B623DF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в случае</w:t>
      </w:r>
      <w:proofErr w:type="gramStart"/>
      <w:r w:rsidRPr="00B623DF">
        <w:rPr>
          <w:rFonts w:eastAsia="Calibri"/>
          <w:bCs/>
          <w:sz w:val="28"/>
          <w:szCs w:val="28"/>
          <w:lang w:eastAsia="ru-RU"/>
        </w:rPr>
        <w:t>,</w:t>
      </w:r>
      <w:proofErr w:type="gramEnd"/>
      <w:r w:rsidRPr="00B623DF">
        <w:rPr>
          <w:rFonts w:eastAsia="Calibri"/>
          <w:bCs/>
          <w:sz w:val="28"/>
          <w:szCs w:val="28"/>
          <w:lang w:eastAsia="ru-RU"/>
        </w:rPr>
        <w:t xml:space="preserve"> если возможность приостановления предусмотрена</w:t>
      </w:r>
    </w:p>
    <w:p w:rsidR="00E204D2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  <w:r w:rsidRPr="00B623DF">
        <w:rPr>
          <w:rFonts w:eastAsia="Calibri"/>
          <w:bCs/>
          <w:sz w:val="28"/>
          <w:szCs w:val="28"/>
          <w:lang w:eastAsia="ru-RU"/>
        </w:rPr>
        <w:t>законодательством Российской Федерации</w:t>
      </w:r>
      <w:r>
        <w:rPr>
          <w:rFonts w:eastAsia="Calibri"/>
          <w:bCs/>
          <w:sz w:val="28"/>
          <w:szCs w:val="28"/>
          <w:lang w:eastAsia="ru-RU"/>
        </w:rPr>
        <w:t>, законами и иными нормативными правовыми актами Республики Коми»</w:t>
      </w:r>
      <w:r w:rsidR="009D0FC2">
        <w:rPr>
          <w:rFonts w:eastAsia="Calibri"/>
          <w:bCs/>
          <w:sz w:val="28"/>
          <w:szCs w:val="28"/>
          <w:lang w:eastAsia="ru-RU"/>
        </w:rPr>
        <w:t>.</w:t>
      </w:r>
    </w:p>
    <w:p w:rsidR="00E204D2" w:rsidRDefault="00E204D2" w:rsidP="00E204D2">
      <w:pPr>
        <w:widowControl/>
        <w:suppressAutoHyphens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E204D2" w:rsidRDefault="00E204D2" w:rsidP="00E204D2">
      <w:pPr>
        <w:widowControl/>
        <w:suppressAutoHyphens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4) в</w:t>
      </w:r>
      <w:r>
        <w:rPr>
          <w:rFonts w:eastAsia="Calibri"/>
          <w:sz w:val="28"/>
          <w:szCs w:val="28"/>
          <w:lang w:eastAsia="ru-RU"/>
        </w:rPr>
        <w:t xml:space="preserve"> пункте 2.4.1. слова «не более 7» заменить словами «не более 5 (пяти)»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E204D2" w:rsidRDefault="00E204D2" w:rsidP="00E204D2">
      <w:pPr>
        <w:widowControl/>
        <w:suppressAutoHyphens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lastRenderedPageBreak/>
        <w:t>5) во втором абзаце пункта 2.4.1. после слова «предоставления» дополнить словом «государственной»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71532D" w:rsidRDefault="0071532D" w:rsidP="009D0FC2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6) в пункте 2.4.2. слова «7 (</w:t>
      </w:r>
      <w:r w:rsidR="002B048D">
        <w:rPr>
          <w:rFonts w:eastAsia="Calibri"/>
          <w:sz w:val="28"/>
          <w:szCs w:val="28"/>
          <w:lang w:eastAsia="ru-RU"/>
        </w:rPr>
        <w:t xml:space="preserve">семи) </w:t>
      </w:r>
      <w:r>
        <w:rPr>
          <w:rFonts w:eastAsia="Calibri"/>
          <w:sz w:val="28"/>
          <w:szCs w:val="28"/>
          <w:lang w:eastAsia="ru-RU"/>
        </w:rPr>
        <w:t>рабочих» заменить словами «5 (пяти) рабочих»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2B048D" w:rsidRDefault="002B048D" w:rsidP="00E204D2">
      <w:pPr>
        <w:widowControl/>
        <w:suppressAutoHyphens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7) в пункте 2.4.3. слова «7 (семи)» заменить словами «5 (пяти)»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670B4E" w:rsidRDefault="002B048D" w:rsidP="00670B4E">
      <w:pPr>
        <w:widowControl/>
        <w:suppressAutoHyphens w:val="0"/>
        <w:autoSpaceDN w:val="0"/>
        <w:adjustRightInd w:val="0"/>
        <w:spacing w:before="28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8</w:t>
      </w:r>
      <w:r w:rsidR="00670B4E">
        <w:rPr>
          <w:rFonts w:eastAsia="Calibri"/>
          <w:sz w:val="28"/>
          <w:szCs w:val="28"/>
          <w:lang w:eastAsia="ru-RU"/>
        </w:rPr>
        <w:t>)</w:t>
      </w:r>
      <w:r w:rsidR="00670B4E" w:rsidRPr="00670B4E">
        <w:rPr>
          <w:rFonts w:eastAsia="Calibri"/>
          <w:sz w:val="28"/>
          <w:szCs w:val="28"/>
          <w:lang w:eastAsia="ru-RU"/>
        </w:rPr>
        <w:t xml:space="preserve"> </w:t>
      </w:r>
      <w:r w:rsidR="00670B4E">
        <w:rPr>
          <w:rFonts w:eastAsia="Calibri"/>
          <w:sz w:val="28"/>
          <w:szCs w:val="28"/>
          <w:lang w:eastAsia="ru-RU"/>
        </w:rPr>
        <w:t>подраздел 2.5. изложить в следующей редакции:</w:t>
      </w:r>
    </w:p>
    <w:p w:rsidR="00670B4E" w:rsidRDefault="00670B4E" w:rsidP="00670B4E">
      <w:pPr>
        <w:widowControl/>
        <w:suppressAutoHyphens w:val="0"/>
        <w:autoSpaceDN w:val="0"/>
        <w:adjustRightInd w:val="0"/>
        <w:spacing w:before="280"/>
        <w:ind w:firstLine="54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«2.5. </w:t>
      </w:r>
      <w:r w:rsidRPr="00B623DF">
        <w:rPr>
          <w:rFonts w:eastAsia="Calibri"/>
          <w:sz w:val="28"/>
          <w:szCs w:val="28"/>
          <w:lang w:eastAsia="ru-RU"/>
        </w:rPr>
        <w:t>Нормативные правовые акты, регулирующие предоставление государственной услуги</w:t>
      </w:r>
    </w:p>
    <w:p w:rsidR="00670B4E" w:rsidRDefault="00670B4E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proofErr w:type="gramStart"/>
      <w:r>
        <w:rPr>
          <w:rFonts w:eastAsia="Calibri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услуги, размещен на официальном сайте Министерства (</w:t>
      </w:r>
      <w:proofErr w:type="spellStart"/>
      <w:r>
        <w:rPr>
          <w:rFonts w:eastAsia="Calibri"/>
          <w:sz w:val="28"/>
          <w:szCs w:val="28"/>
          <w:lang w:eastAsia="ru-RU"/>
        </w:rPr>
        <w:t>www.arch.rkomi.ru</w:t>
      </w:r>
      <w:proofErr w:type="spellEnd"/>
      <w:r>
        <w:rPr>
          <w:rFonts w:eastAsia="Calibri"/>
          <w:sz w:val="28"/>
          <w:szCs w:val="28"/>
          <w:lang w:eastAsia="ru-RU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Коми".»</w:t>
      </w:r>
      <w:r w:rsidR="009D0FC2">
        <w:rPr>
          <w:rFonts w:eastAsia="Calibri"/>
          <w:sz w:val="28"/>
          <w:szCs w:val="28"/>
          <w:lang w:eastAsia="ru-RU"/>
        </w:rPr>
        <w:t>.</w:t>
      </w:r>
      <w:proofErr w:type="gramEnd"/>
    </w:p>
    <w:p w:rsidR="00670B4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="00670B4E">
        <w:rPr>
          <w:rFonts w:eastAsia="Calibri"/>
          <w:sz w:val="28"/>
          <w:szCs w:val="28"/>
          <w:lang w:eastAsia="ru-RU"/>
        </w:rPr>
        <w:t>) в пункте 3.3.5. слова «3 (трех) рабочих дней» заменить словами «1 (одного) рабочего дня»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670B4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10</w:t>
      </w:r>
      <w:r w:rsidR="00670B4E">
        <w:rPr>
          <w:rFonts w:eastAsia="Calibri"/>
          <w:sz w:val="28"/>
          <w:szCs w:val="28"/>
          <w:lang w:eastAsia="ru-RU"/>
        </w:rPr>
        <w:t>) в пункте 3.3.10. слова «3 (три) рабочих дня» заменить словами «1 (один) рабочий день»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670B4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11</w:t>
      </w:r>
      <w:r w:rsidR="00670B4E">
        <w:rPr>
          <w:rFonts w:eastAsia="Calibri"/>
          <w:sz w:val="28"/>
          <w:szCs w:val="28"/>
          <w:lang w:eastAsia="ru-RU"/>
        </w:rPr>
        <w:t>) в пункте 3.4.3. слова «в течение 5 (пяти)» заменить словами «в течение 3 (трех)»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670B4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12</w:t>
      </w:r>
      <w:r w:rsidR="00670B4E">
        <w:rPr>
          <w:rFonts w:eastAsia="Calibri"/>
          <w:sz w:val="28"/>
          <w:szCs w:val="28"/>
          <w:lang w:eastAsia="ru-RU"/>
        </w:rPr>
        <w:t>) в пункте 3.4.6. слова «6 (шесть) рабочих дней» заменить словами «4 (четыре) рабочих дня»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93260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13</w:t>
      </w:r>
      <w:r w:rsidR="00670B4E">
        <w:rPr>
          <w:rFonts w:eastAsia="Calibri"/>
          <w:sz w:val="28"/>
          <w:szCs w:val="28"/>
          <w:lang w:eastAsia="ru-RU"/>
        </w:rPr>
        <w:t xml:space="preserve">) в пункте 3.6.15. слова «3 (три) рабочих дня» заменить словами </w:t>
      </w:r>
      <w:r w:rsidR="0093260E">
        <w:rPr>
          <w:rFonts w:eastAsia="Calibri"/>
          <w:sz w:val="28"/>
          <w:szCs w:val="28"/>
          <w:lang w:eastAsia="ru-RU"/>
        </w:rPr>
        <w:t>«</w:t>
      </w:r>
      <w:r w:rsidR="00670B4E">
        <w:rPr>
          <w:rFonts w:eastAsia="Calibri"/>
          <w:sz w:val="28"/>
          <w:szCs w:val="28"/>
          <w:lang w:eastAsia="ru-RU"/>
        </w:rPr>
        <w:t>1 (один) рабочий день</w:t>
      </w:r>
      <w:r w:rsidR="0093260E">
        <w:rPr>
          <w:rFonts w:eastAsia="Calibri"/>
          <w:sz w:val="28"/>
          <w:szCs w:val="28"/>
          <w:lang w:eastAsia="ru-RU"/>
        </w:rPr>
        <w:t>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670B4E" w:rsidRDefault="002B048D" w:rsidP="00670B4E">
      <w:pPr>
        <w:widowControl/>
        <w:suppressAutoHyphens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14</w:t>
      </w:r>
      <w:r w:rsidR="0093260E">
        <w:rPr>
          <w:rFonts w:eastAsia="Calibri"/>
          <w:sz w:val="28"/>
          <w:szCs w:val="28"/>
          <w:lang w:eastAsia="ru-RU"/>
        </w:rPr>
        <w:t>) в пункте 3.6.24. слова «не более 7 (семи)» заменить словами «не более 5 (пяти)»</w:t>
      </w:r>
      <w:r w:rsidR="009D0FC2">
        <w:rPr>
          <w:rFonts w:eastAsia="Calibri"/>
          <w:sz w:val="28"/>
          <w:szCs w:val="28"/>
          <w:lang w:eastAsia="ru-RU"/>
        </w:rPr>
        <w:t>.</w:t>
      </w:r>
    </w:p>
    <w:p w:rsidR="0093260E" w:rsidRDefault="002B048D" w:rsidP="0093260E">
      <w:pPr>
        <w:widowControl/>
        <w:suppressAutoHyphens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15</w:t>
      </w:r>
      <w:r w:rsidR="0093260E">
        <w:rPr>
          <w:rFonts w:eastAsia="Calibri"/>
          <w:sz w:val="28"/>
          <w:szCs w:val="28"/>
          <w:lang w:eastAsia="ru-RU"/>
        </w:rPr>
        <w:t>) название подраздела 5.1. изложить в следующей редакции:</w:t>
      </w:r>
    </w:p>
    <w:p w:rsidR="0093260E" w:rsidRPr="000A63AA" w:rsidRDefault="0093260E" w:rsidP="0093260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«5.1.  </w:t>
      </w:r>
      <w:r w:rsidRPr="000A63AA">
        <w:rPr>
          <w:rFonts w:ascii="Times New Roman" w:hAnsi="Times New Roman" w:cs="Times New Roman"/>
          <w:b w:val="0"/>
          <w:sz w:val="28"/>
          <w:szCs w:val="28"/>
        </w:rPr>
        <w:t>Информация для заявителя о его праве подать жалобу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на решения и действия (бездействие) органа, предоставляющего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государственную услугу, его должностного лица либо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государственного служащего, многофункционального центра,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его работника, а также организаций, указанных в части 1.1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статьи 16 Федерального закона от 27.07.2010 № 210-ФЗ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</w:t>
      </w:r>
      <w:proofErr w:type="gramStart"/>
      <w:r w:rsidRPr="000A63AA">
        <w:rPr>
          <w:rFonts w:ascii="Times New Roman" w:hAnsi="Times New Roman" w:cs="Times New Roman"/>
          <w:b w:val="0"/>
          <w:sz w:val="28"/>
          <w:szCs w:val="28"/>
        </w:rPr>
        <w:t>государственных</w:t>
      </w:r>
      <w:proofErr w:type="gramEnd"/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и муниципальных услуг», или их работников</w:t>
      </w:r>
    </w:p>
    <w:p w:rsidR="0093260E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при предоставлении государственной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D0FC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3260E" w:rsidRDefault="0093260E" w:rsidP="0093260E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93260E" w:rsidRDefault="0093260E" w:rsidP="0093260E">
      <w:pPr>
        <w:pStyle w:val="ConsPlusTitle"/>
        <w:ind w:firstLine="709"/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2B048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 название подраздела 5.3. </w:t>
      </w:r>
      <w:r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изложить в следующей редакции:</w:t>
      </w:r>
    </w:p>
    <w:p w:rsidR="0093260E" w:rsidRPr="000A63AA" w:rsidRDefault="0093260E" w:rsidP="0093260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«5.3. </w:t>
      </w:r>
      <w:r w:rsidRPr="000A63AA">
        <w:rPr>
          <w:rFonts w:ascii="Times New Roman" w:hAnsi="Times New Roman" w:cs="Times New Roman"/>
          <w:b w:val="0"/>
          <w:sz w:val="28"/>
          <w:szCs w:val="28"/>
        </w:rPr>
        <w:t>Органы исполнительной власти Республики Коми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:rsidR="0093260E" w:rsidRPr="000A63AA" w:rsidRDefault="0093260E" w:rsidP="009326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63AA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012AD" w:rsidRPr="00056A19" w:rsidRDefault="00D012AD" w:rsidP="00D012AD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034F3B">
        <w:rPr>
          <w:sz w:val="28"/>
          <w:szCs w:val="28"/>
        </w:rPr>
        <w:t>В приказе Министерства строительства, жилищно-коммунального и дорожного хозяйства Республики Коми</w:t>
      </w:r>
      <w:r w:rsidRPr="00034F3B">
        <w:rPr>
          <w:color w:val="000000"/>
          <w:sz w:val="28"/>
          <w:szCs w:val="28"/>
        </w:rPr>
        <w:t xml:space="preserve"> от 22.07.</w:t>
      </w:r>
      <w:r w:rsidRPr="00437AF2">
        <w:rPr>
          <w:color w:val="000000"/>
          <w:sz w:val="28"/>
          <w:szCs w:val="28"/>
        </w:rPr>
        <w:t>2016 № 396-ОД «</w:t>
      </w:r>
      <w:r w:rsidRPr="00034F3B">
        <w:rPr>
          <w:color w:val="000000"/>
          <w:sz w:val="28"/>
          <w:szCs w:val="28"/>
        </w:rPr>
        <w:t xml:space="preserve">Об утверждении </w:t>
      </w:r>
      <w:r w:rsidRPr="00886586">
        <w:rPr>
          <w:color w:val="000000"/>
          <w:sz w:val="28"/>
          <w:szCs w:val="28"/>
        </w:rPr>
        <w:t>Ад</w:t>
      </w:r>
      <w:r w:rsidRPr="00034F3B">
        <w:rPr>
          <w:color w:val="000000"/>
          <w:sz w:val="28"/>
          <w:szCs w:val="28"/>
        </w:rPr>
        <w:t>министративного регламента предоставления государственной услуги по приему заявлений и выдаче документов о согласовании местоположения границ земельных участков, являющихся смежными с земельными участками под автомобильными дорогами регионального или межмуниципального значения Республики Коми или земельными участками, зарезервированными под их строительство или реконструкцию, в случае и порядке, установленных</w:t>
      </w:r>
      <w:proofErr w:type="gramEnd"/>
      <w:r w:rsidRPr="00034F3B">
        <w:rPr>
          <w:color w:val="000000"/>
          <w:sz w:val="28"/>
          <w:szCs w:val="28"/>
        </w:rPr>
        <w:t xml:space="preserve"> законодательством</w:t>
      </w:r>
      <w:r w:rsidRPr="00056A19">
        <w:rPr>
          <w:color w:val="000000"/>
          <w:sz w:val="28"/>
          <w:szCs w:val="28"/>
        </w:rPr>
        <w:t>» (далее – Приказ № 396-ОД):</w:t>
      </w:r>
    </w:p>
    <w:p w:rsidR="00D012AD" w:rsidRPr="00056A19" w:rsidRDefault="00D012AD" w:rsidP="00D012A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586">
        <w:rPr>
          <w:rFonts w:ascii="Times New Roman" w:hAnsi="Times New Roman" w:cs="Times New Roman"/>
          <w:color w:val="000000"/>
          <w:sz w:val="28"/>
          <w:szCs w:val="28"/>
        </w:rPr>
        <w:t>в Административном</w:t>
      </w:r>
      <w:r w:rsidRPr="00056A19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регламенте предоставлени</w:t>
      </w:r>
      <w:r w:rsidRPr="00034F3B">
        <w:rPr>
          <w:rFonts w:ascii="Times New Roman" w:hAnsi="Times New Roman" w:cs="Times New Roman"/>
          <w:color w:val="000000"/>
          <w:sz w:val="28"/>
          <w:szCs w:val="28"/>
        </w:rPr>
        <w:t xml:space="preserve">я государственной услуги по приему заявлений и выдаче документов о согласовании местоположения границ земельных участков, являющихся смежными с земельными участками под автомобильными дорогами регионального или межмуниципального значения Республики Коми или земельными участками, зарезервированными под их строительство или реконструкцию, в случае и порядке, установленных </w:t>
      </w:r>
      <w:r w:rsidRPr="00056A19">
        <w:rPr>
          <w:rFonts w:ascii="Times New Roman" w:hAnsi="Times New Roman" w:cs="Times New Roman"/>
          <w:color w:val="000000"/>
          <w:sz w:val="28"/>
          <w:szCs w:val="28"/>
        </w:rPr>
        <w:t>законодательством, утвержденном Приказом № 396-ОД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(приложение)</w:t>
      </w:r>
      <w:r w:rsidRPr="00056A19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D012AD" w:rsidRPr="002974AF" w:rsidRDefault="00D012AD" w:rsidP="00D012A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2.3.2. слова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служб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</w:t>
      </w:r>
      <w:r w:rsidRPr="002974AF">
        <w:rPr>
          <w:rFonts w:ascii="Times New Roman" w:hAnsi="Times New Roman" w:cs="Times New Roman"/>
          <w:sz w:val="28"/>
          <w:szCs w:val="28"/>
        </w:rPr>
        <w:t xml:space="preserve"> </w:t>
      </w: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регистрации, кадастра и картографии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proofErr w:type="gramEnd"/>
      <w:r w:rsidRPr="00297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исключить.</w:t>
      </w:r>
    </w:p>
    <w:p w:rsidR="00D012AD" w:rsidRPr="002974AF" w:rsidRDefault="00D012AD" w:rsidP="00D012AD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63AA" w:rsidRDefault="000A63AA" w:rsidP="00263369">
      <w:pPr>
        <w:widowControl/>
        <w:suppressAutoHyphens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sectPr w:rsidR="000A63AA" w:rsidSect="001621AA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263" w:rsidRDefault="001D3263" w:rsidP="003626BB">
      <w:r>
        <w:separator/>
      </w:r>
    </w:p>
  </w:endnote>
  <w:endnote w:type="continuationSeparator" w:id="0">
    <w:p w:rsidR="001D3263" w:rsidRDefault="001D3263" w:rsidP="00362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263" w:rsidRDefault="001D3263" w:rsidP="003626BB">
      <w:r>
        <w:separator/>
      </w:r>
    </w:p>
  </w:footnote>
  <w:footnote w:type="continuationSeparator" w:id="0">
    <w:p w:rsidR="001D3263" w:rsidRDefault="001D3263" w:rsidP="00362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BB" w:rsidRPr="000256ED" w:rsidRDefault="001621AA" w:rsidP="003626BB">
    <w:pPr>
      <w:pStyle w:val="af4"/>
      <w:jc w:val="center"/>
      <w:rPr>
        <w:lang w:val="ru-RU"/>
      </w:rPr>
    </w:pPr>
    <w:fldSimple w:instr=" PAGE   \* MERGEFORMAT ">
      <w:r w:rsidR="00D012AD"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37E4AB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2"/>
      <w:numFmt w:val="decimal"/>
      <w:isLgl/>
      <w:lvlText w:val="%1.%2."/>
      <w:lvlJc w:val="left"/>
      <w:pPr>
        <w:ind w:left="1365" w:hanging="8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0000002"/>
    <w:multiLevelType w:val="multilevel"/>
    <w:tmpl w:val="74AC8B2E"/>
    <w:name w:val="WW8Num2"/>
    <w:lvl w:ilvl="0">
      <w:start w:val="7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2"/>
        </w:tabs>
        <w:ind w:left="786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4"/>
    <w:multiLevelType w:val="singleLevel"/>
    <w:tmpl w:val="00000004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4">
    <w:nsid w:val="00000005"/>
    <w:multiLevelType w:val="multilevel"/>
    <w:tmpl w:val="FE6E8EBC"/>
    <w:name w:val="WW8Num7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hint="default"/>
        <w:color w:val="000000"/>
        <w:sz w:val="28"/>
      </w:rPr>
    </w:lvl>
    <w:lvl w:ilvl="1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"/>
      <w:numFmt w:val="decimal"/>
      <w:pStyle w:val="a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E46A5352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8">
    <w:nsid w:val="0000000B"/>
    <w:multiLevelType w:val="multilevel"/>
    <w:tmpl w:val="D58E25C6"/>
    <w:lvl w:ilvl="0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0F"/>
    <w:multiLevelType w:val="multilevel"/>
    <w:tmpl w:val="0000000E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1"/>
    <w:multiLevelType w:val="multilevel"/>
    <w:tmpl w:val="47D06E3E"/>
    <w:lvl w:ilvl="0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3"/>
    <w:multiLevelType w:val="multilevel"/>
    <w:tmpl w:val="ABDA6F54"/>
    <w:lvl w:ilvl="0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4"/>
      <w:numFmt w:val="decimal"/>
      <w:lvlText w:val="5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2065B58"/>
    <w:multiLevelType w:val="hybridMultilevel"/>
    <w:tmpl w:val="ABA2131A"/>
    <w:lvl w:ilvl="0" w:tplc="C7965762">
      <w:start w:val="8"/>
      <w:numFmt w:val="decimal"/>
      <w:lvlText w:val="%1"/>
      <w:lvlJc w:val="left"/>
      <w:pPr>
        <w:ind w:left="720" w:hanging="360"/>
      </w:pPr>
      <w:rPr>
        <w:rFonts w:eastAsia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06B95"/>
    <w:multiLevelType w:val="hybridMultilevel"/>
    <w:tmpl w:val="662AC7DE"/>
    <w:lvl w:ilvl="0" w:tplc="71647462">
      <w:start w:val="8"/>
      <w:numFmt w:val="decimal"/>
      <w:lvlText w:val="%1)"/>
      <w:lvlJc w:val="left"/>
      <w:pPr>
        <w:ind w:left="1004" w:hanging="360"/>
      </w:pPr>
      <w:rPr>
        <w:rFonts w:eastAsia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530752B"/>
    <w:multiLevelType w:val="hybridMultilevel"/>
    <w:tmpl w:val="0B64605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BF05BF"/>
    <w:multiLevelType w:val="hybridMultilevel"/>
    <w:tmpl w:val="224C04C2"/>
    <w:lvl w:ilvl="0" w:tplc="5A20F7B2">
      <w:start w:val="10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1E4035FF"/>
    <w:multiLevelType w:val="hybridMultilevel"/>
    <w:tmpl w:val="0FB63040"/>
    <w:lvl w:ilvl="0" w:tplc="98B868C6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426B4"/>
    <w:multiLevelType w:val="hybridMultilevel"/>
    <w:tmpl w:val="08DA061C"/>
    <w:lvl w:ilvl="0" w:tplc="2F7886C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78175A"/>
    <w:multiLevelType w:val="hybridMultilevel"/>
    <w:tmpl w:val="B610F51E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96BB8"/>
    <w:multiLevelType w:val="hybridMultilevel"/>
    <w:tmpl w:val="7A6CE23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7D51B9"/>
    <w:multiLevelType w:val="hybridMultilevel"/>
    <w:tmpl w:val="57220FCE"/>
    <w:lvl w:ilvl="0" w:tplc="6C38170A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D12C1C"/>
    <w:multiLevelType w:val="hybridMultilevel"/>
    <w:tmpl w:val="BBEA7E7E"/>
    <w:lvl w:ilvl="0" w:tplc="15967B32">
      <w:start w:val="8"/>
      <w:numFmt w:val="decimal"/>
      <w:lvlText w:val="%1)"/>
      <w:lvlJc w:val="left"/>
      <w:pPr>
        <w:ind w:left="1004" w:hanging="360"/>
      </w:pPr>
      <w:rPr>
        <w:rFonts w:eastAsia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FF02139"/>
    <w:multiLevelType w:val="hybridMultilevel"/>
    <w:tmpl w:val="8A7ACD5C"/>
    <w:lvl w:ilvl="0" w:tplc="2102A154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12F32"/>
    <w:multiLevelType w:val="hybridMultilevel"/>
    <w:tmpl w:val="A4D617F6"/>
    <w:lvl w:ilvl="0" w:tplc="12104202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1150FC6"/>
    <w:multiLevelType w:val="hybridMultilevel"/>
    <w:tmpl w:val="E698E9C8"/>
    <w:lvl w:ilvl="0" w:tplc="BB72AC0C">
      <w:start w:val="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2F560FA"/>
    <w:multiLevelType w:val="hybridMultilevel"/>
    <w:tmpl w:val="241EEB74"/>
    <w:lvl w:ilvl="0" w:tplc="2FB8FB1C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5F7121"/>
    <w:multiLevelType w:val="hybridMultilevel"/>
    <w:tmpl w:val="6C0C9954"/>
    <w:lvl w:ilvl="0" w:tplc="44B4390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163354"/>
    <w:multiLevelType w:val="hybridMultilevel"/>
    <w:tmpl w:val="728AB0E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F6755"/>
    <w:multiLevelType w:val="hybridMultilevel"/>
    <w:tmpl w:val="B3B47282"/>
    <w:lvl w:ilvl="0" w:tplc="BE44C15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A95924"/>
    <w:multiLevelType w:val="hybridMultilevel"/>
    <w:tmpl w:val="A54E4906"/>
    <w:lvl w:ilvl="0" w:tplc="5C84C71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806FD"/>
    <w:multiLevelType w:val="hybridMultilevel"/>
    <w:tmpl w:val="CE1A5FF2"/>
    <w:lvl w:ilvl="0" w:tplc="FA7E6A4E">
      <w:start w:val="4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8E9300C"/>
    <w:multiLevelType w:val="hybridMultilevel"/>
    <w:tmpl w:val="FE0E10B8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F6560E"/>
    <w:multiLevelType w:val="hybridMultilevel"/>
    <w:tmpl w:val="C952C39A"/>
    <w:lvl w:ilvl="0" w:tplc="6C38170A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57B5EFC"/>
    <w:multiLevelType w:val="hybridMultilevel"/>
    <w:tmpl w:val="6426733A"/>
    <w:lvl w:ilvl="0" w:tplc="02525E1A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122AC"/>
    <w:multiLevelType w:val="hybridMultilevel"/>
    <w:tmpl w:val="59FA5A44"/>
    <w:lvl w:ilvl="0" w:tplc="4C4C801C">
      <w:start w:val="7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6F92C94"/>
    <w:multiLevelType w:val="hybridMultilevel"/>
    <w:tmpl w:val="5600AD46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A61ED"/>
    <w:multiLevelType w:val="hybridMultilevel"/>
    <w:tmpl w:val="CF28E95C"/>
    <w:lvl w:ilvl="0" w:tplc="2D4876B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6431A9"/>
    <w:multiLevelType w:val="hybridMultilevel"/>
    <w:tmpl w:val="CE54ED62"/>
    <w:lvl w:ilvl="0" w:tplc="DC040658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31D49"/>
    <w:multiLevelType w:val="hybridMultilevel"/>
    <w:tmpl w:val="1FD0D0FE"/>
    <w:lvl w:ilvl="0" w:tplc="8A7C41F8">
      <w:start w:val="2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3C87E7E"/>
    <w:multiLevelType w:val="hybridMultilevel"/>
    <w:tmpl w:val="D8D0441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CF7C9E"/>
    <w:multiLevelType w:val="hybridMultilevel"/>
    <w:tmpl w:val="87507F7E"/>
    <w:lvl w:ilvl="0" w:tplc="AD40FA80">
      <w:start w:val="8"/>
      <w:numFmt w:val="decimal"/>
      <w:lvlText w:val="%1)"/>
      <w:lvlJc w:val="left"/>
      <w:pPr>
        <w:ind w:left="644" w:hanging="360"/>
      </w:pPr>
      <w:rPr>
        <w:rFonts w:eastAsia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9A03621"/>
    <w:multiLevelType w:val="hybridMultilevel"/>
    <w:tmpl w:val="61EC027C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F0A5F"/>
    <w:multiLevelType w:val="hybridMultilevel"/>
    <w:tmpl w:val="588099D8"/>
    <w:lvl w:ilvl="0" w:tplc="C0529F1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CAD3D90"/>
    <w:multiLevelType w:val="hybridMultilevel"/>
    <w:tmpl w:val="0F823CEE"/>
    <w:lvl w:ilvl="0" w:tplc="0D002E64">
      <w:start w:val="8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FD5472"/>
    <w:multiLevelType w:val="hybridMultilevel"/>
    <w:tmpl w:val="CA3E626A"/>
    <w:lvl w:ilvl="0" w:tplc="22EE631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6"/>
  </w:num>
  <w:num w:numId="8">
    <w:abstractNumId w:val="25"/>
  </w:num>
  <w:num w:numId="9">
    <w:abstractNumId w:val="15"/>
  </w:num>
  <w:num w:numId="10">
    <w:abstractNumId w:val="29"/>
  </w:num>
  <w:num w:numId="11">
    <w:abstractNumId w:val="37"/>
  </w:num>
  <w:num w:numId="12">
    <w:abstractNumId w:val="22"/>
  </w:num>
  <w:num w:numId="13">
    <w:abstractNumId w:val="19"/>
  </w:num>
  <w:num w:numId="14">
    <w:abstractNumId w:val="27"/>
  </w:num>
  <w:num w:numId="15">
    <w:abstractNumId w:val="38"/>
  </w:num>
  <w:num w:numId="16">
    <w:abstractNumId w:val="21"/>
  </w:num>
  <w:num w:numId="17">
    <w:abstractNumId w:val="13"/>
  </w:num>
  <w:num w:numId="18">
    <w:abstractNumId w:val="12"/>
  </w:num>
  <w:num w:numId="19">
    <w:abstractNumId w:val="40"/>
  </w:num>
  <w:num w:numId="20">
    <w:abstractNumId w:val="26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10"/>
  </w:num>
  <w:num w:numId="26">
    <w:abstractNumId w:val="11"/>
  </w:num>
  <w:num w:numId="27">
    <w:abstractNumId w:val="34"/>
  </w:num>
  <w:num w:numId="28">
    <w:abstractNumId w:val="30"/>
  </w:num>
  <w:num w:numId="29">
    <w:abstractNumId w:val="33"/>
  </w:num>
  <w:num w:numId="30">
    <w:abstractNumId w:val="43"/>
  </w:num>
  <w:num w:numId="31">
    <w:abstractNumId w:val="39"/>
  </w:num>
  <w:num w:numId="32">
    <w:abstractNumId w:val="28"/>
  </w:num>
  <w:num w:numId="33">
    <w:abstractNumId w:val="32"/>
  </w:num>
  <w:num w:numId="34">
    <w:abstractNumId w:val="17"/>
  </w:num>
  <w:num w:numId="35">
    <w:abstractNumId w:val="20"/>
  </w:num>
  <w:num w:numId="36">
    <w:abstractNumId w:val="14"/>
  </w:num>
  <w:num w:numId="37">
    <w:abstractNumId w:val="41"/>
  </w:num>
  <w:num w:numId="38">
    <w:abstractNumId w:val="18"/>
  </w:num>
  <w:num w:numId="39">
    <w:abstractNumId w:val="35"/>
  </w:num>
  <w:num w:numId="40">
    <w:abstractNumId w:val="42"/>
  </w:num>
  <w:num w:numId="41">
    <w:abstractNumId w:val="31"/>
  </w:num>
  <w:num w:numId="42">
    <w:abstractNumId w:val="23"/>
  </w:num>
  <w:num w:numId="43">
    <w:abstractNumId w:val="24"/>
  </w:num>
  <w:num w:numId="44">
    <w:abstractNumId w:val="36"/>
  </w:num>
  <w:num w:numId="45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268B0"/>
    <w:rsid w:val="00010802"/>
    <w:rsid w:val="000158D4"/>
    <w:rsid w:val="000256ED"/>
    <w:rsid w:val="000412CB"/>
    <w:rsid w:val="00056A19"/>
    <w:rsid w:val="00070239"/>
    <w:rsid w:val="00095A06"/>
    <w:rsid w:val="000A63AA"/>
    <w:rsid w:val="000C3A1C"/>
    <w:rsid w:val="000C7A4F"/>
    <w:rsid w:val="000D3EF7"/>
    <w:rsid w:val="000D45E2"/>
    <w:rsid w:val="000F4026"/>
    <w:rsid w:val="000F6EFD"/>
    <w:rsid w:val="00105D25"/>
    <w:rsid w:val="00105DBD"/>
    <w:rsid w:val="00110107"/>
    <w:rsid w:val="00134B3A"/>
    <w:rsid w:val="00136192"/>
    <w:rsid w:val="0015209B"/>
    <w:rsid w:val="001621AA"/>
    <w:rsid w:val="001803F5"/>
    <w:rsid w:val="00191F0B"/>
    <w:rsid w:val="00196CE2"/>
    <w:rsid w:val="001D3263"/>
    <w:rsid w:val="001D3319"/>
    <w:rsid w:val="001E03F9"/>
    <w:rsid w:val="001E6CB1"/>
    <w:rsid w:val="001F6C57"/>
    <w:rsid w:val="00217E11"/>
    <w:rsid w:val="0025565B"/>
    <w:rsid w:val="00263369"/>
    <w:rsid w:val="00287603"/>
    <w:rsid w:val="002974AF"/>
    <w:rsid w:val="002B048D"/>
    <w:rsid w:val="002C3ECB"/>
    <w:rsid w:val="002D4140"/>
    <w:rsid w:val="002D7B92"/>
    <w:rsid w:val="00317019"/>
    <w:rsid w:val="003268B0"/>
    <w:rsid w:val="00336060"/>
    <w:rsid w:val="00344695"/>
    <w:rsid w:val="00344A2D"/>
    <w:rsid w:val="003626BB"/>
    <w:rsid w:val="00381AB7"/>
    <w:rsid w:val="003D151F"/>
    <w:rsid w:val="003E4098"/>
    <w:rsid w:val="00404F99"/>
    <w:rsid w:val="00437AF2"/>
    <w:rsid w:val="00456F39"/>
    <w:rsid w:val="004655E8"/>
    <w:rsid w:val="004A3EF8"/>
    <w:rsid w:val="004A4837"/>
    <w:rsid w:val="004A700C"/>
    <w:rsid w:val="0055259A"/>
    <w:rsid w:val="005A2813"/>
    <w:rsid w:val="005A4E67"/>
    <w:rsid w:val="005C09C7"/>
    <w:rsid w:val="005D4FE9"/>
    <w:rsid w:val="005F5CFB"/>
    <w:rsid w:val="00600BB0"/>
    <w:rsid w:val="00623C34"/>
    <w:rsid w:val="006502EF"/>
    <w:rsid w:val="006616C1"/>
    <w:rsid w:val="006667C6"/>
    <w:rsid w:val="00670B4E"/>
    <w:rsid w:val="00673E0B"/>
    <w:rsid w:val="00690645"/>
    <w:rsid w:val="00697523"/>
    <w:rsid w:val="006C3279"/>
    <w:rsid w:val="007054B6"/>
    <w:rsid w:val="0071532D"/>
    <w:rsid w:val="00724FB8"/>
    <w:rsid w:val="00786470"/>
    <w:rsid w:val="00791E01"/>
    <w:rsid w:val="007937E5"/>
    <w:rsid w:val="00796151"/>
    <w:rsid w:val="007C2271"/>
    <w:rsid w:val="007E1217"/>
    <w:rsid w:val="007F20D6"/>
    <w:rsid w:val="007F25F8"/>
    <w:rsid w:val="008125CA"/>
    <w:rsid w:val="008433E7"/>
    <w:rsid w:val="0085793C"/>
    <w:rsid w:val="0086327D"/>
    <w:rsid w:val="00886586"/>
    <w:rsid w:val="008B1319"/>
    <w:rsid w:val="008B26F2"/>
    <w:rsid w:val="008D4B38"/>
    <w:rsid w:val="00905AA9"/>
    <w:rsid w:val="009124FA"/>
    <w:rsid w:val="009151C9"/>
    <w:rsid w:val="0091579A"/>
    <w:rsid w:val="0093260E"/>
    <w:rsid w:val="0093541E"/>
    <w:rsid w:val="00937E33"/>
    <w:rsid w:val="00970C30"/>
    <w:rsid w:val="00980E2E"/>
    <w:rsid w:val="00992945"/>
    <w:rsid w:val="009D0FC2"/>
    <w:rsid w:val="009D14AE"/>
    <w:rsid w:val="009D3A67"/>
    <w:rsid w:val="009D490A"/>
    <w:rsid w:val="009D4F8D"/>
    <w:rsid w:val="009F55BF"/>
    <w:rsid w:val="00A0357E"/>
    <w:rsid w:val="00A34B0D"/>
    <w:rsid w:val="00A53319"/>
    <w:rsid w:val="00A67C2E"/>
    <w:rsid w:val="00A85752"/>
    <w:rsid w:val="00AA1948"/>
    <w:rsid w:val="00AB4441"/>
    <w:rsid w:val="00B13F92"/>
    <w:rsid w:val="00B46B18"/>
    <w:rsid w:val="00B623DF"/>
    <w:rsid w:val="00B64D03"/>
    <w:rsid w:val="00B7309E"/>
    <w:rsid w:val="00BE4BC6"/>
    <w:rsid w:val="00BF21A3"/>
    <w:rsid w:val="00C05946"/>
    <w:rsid w:val="00C06B89"/>
    <w:rsid w:val="00C15EAD"/>
    <w:rsid w:val="00C17EE6"/>
    <w:rsid w:val="00C22950"/>
    <w:rsid w:val="00C235B6"/>
    <w:rsid w:val="00C81350"/>
    <w:rsid w:val="00CC1754"/>
    <w:rsid w:val="00CF231D"/>
    <w:rsid w:val="00CF4CA9"/>
    <w:rsid w:val="00D012AD"/>
    <w:rsid w:val="00D02A5F"/>
    <w:rsid w:val="00D10FB8"/>
    <w:rsid w:val="00D22AFE"/>
    <w:rsid w:val="00D25A37"/>
    <w:rsid w:val="00D3278E"/>
    <w:rsid w:val="00D359E8"/>
    <w:rsid w:val="00D777E7"/>
    <w:rsid w:val="00DA6DA4"/>
    <w:rsid w:val="00DD0599"/>
    <w:rsid w:val="00E030E2"/>
    <w:rsid w:val="00E16608"/>
    <w:rsid w:val="00E204D2"/>
    <w:rsid w:val="00E35070"/>
    <w:rsid w:val="00E813D3"/>
    <w:rsid w:val="00E906AE"/>
    <w:rsid w:val="00E96543"/>
    <w:rsid w:val="00EA65D8"/>
    <w:rsid w:val="00F1363D"/>
    <w:rsid w:val="00F46302"/>
    <w:rsid w:val="00FB3AC3"/>
    <w:rsid w:val="00FB4753"/>
    <w:rsid w:val="00FC3576"/>
    <w:rsid w:val="00FD7FB1"/>
    <w:rsid w:val="00FE1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0"/>
    <w:pPr>
      <w:widowControl w:val="0"/>
      <w:suppressAutoHyphens/>
      <w:autoSpaceDE w:val="0"/>
    </w:pPr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268B0"/>
    <w:rPr>
      <w:rFonts w:ascii="Times New Roman" w:hAnsi="Times New Roman" w:cs="Times New Roman" w:hint="default"/>
      <w:sz w:val="28"/>
      <w:szCs w:val="28"/>
    </w:rPr>
  </w:style>
  <w:style w:type="character" w:customStyle="1" w:styleId="WW8Num2z0">
    <w:name w:val="WW8Num2z0"/>
    <w:rsid w:val="003268B0"/>
    <w:rPr>
      <w:rFonts w:ascii="Times New Roman" w:hAnsi="Times New Roman" w:cs="Times New Roman" w:hint="default"/>
      <w:sz w:val="28"/>
      <w:szCs w:val="28"/>
    </w:rPr>
  </w:style>
  <w:style w:type="character" w:customStyle="1" w:styleId="WW8Num3z0">
    <w:name w:val="WW8Num3z0"/>
    <w:rsid w:val="003268B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rsid w:val="003268B0"/>
  </w:style>
  <w:style w:type="character" w:customStyle="1" w:styleId="WW8Num4z1">
    <w:name w:val="WW8Num4z1"/>
    <w:rsid w:val="003268B0"/>
  </w:style>
  <w:style w:type="character" w:customStyle="1" w:styleId="WW8Num4z2">
    <w:name w:val="WW8Num4z2"/>
    <w:rsid w:val="003268B0"/>
  </w:style>
  <w:style w:type="character" w:customStyle="1" w:styleId="WW8Num4z3">
    <w:name w:val="WW8Num4z3"/>
    <w:rsid w:val="003268B0"/>
  </w:style>
  <w:style w:type="character" w:customStyle="1" w:styleId="WW8Num4z4">
    <w:name w:val="WW8Num4z4"/>
    <w:rsid w:val="003268B0"/>
  </w:style>
  <w:style w:type="character" w:customStyle="1" w:styleId="WW8Num4z5">
    <w:name w:val="WW8Num4z5"/>
    <w:rsid w:val="003268B0"/>
  </w:style>
  <w:style w:type="character" w:customStyle="1" w:styleId="WW8Num4z6">
    <w:name w:val="WW8Num4z6"/>
    <w:rsid w:val="003268B0"/>
  </w:style>
  <w:style w:type="character" w:customStyle="1" w:styleId="WW8Num4z7">
    <w:name w:val="WW8Num4z7"/>
    <w:rsid w:val="003268B0"/>
  </w:style>
  <w:style w:type="character" w:customStyle="1" w:styleId="WW8Num4z8">
    <w:name w:val="WW8Num4z8"/>
    <w:rsid w:val="003268B0"/>
  </w:style>
  <w:style w:type="character" w:customStyle="1" w:styleId="WW8Num5z0">
    <w:name w:val="WW8Num5z0"/>
    <w:rsid w:val="003268B0"/>
    <w:rPr>
      <w:rFonts w:eastAsia="Calibri" w:hint="default"/>
      <w:sz w:val="28"/>
    </w:rPr>
  </w:style>
  <w:style w:type="character" w:customStyle="1" w:styleId="WW8Num5z1">
    <w:name w:val="WW8Num5z1"/>
    <w:rsid w:val="003268B0"/>
  </w:style>
  <w:style w:type="character" w:customStyle="1" w:styleId="WW8Num5z2">
    <w:name w:val="WW8Num5z2"/>
    <w:rsid w:val="003268B0"/>
  </w:style>
  <w:style w:type="character" w:customStyle="1" w:styleId="WW8Num5z3">
    <w:name w:val="WW8Num5z3"/>
    <w:rsid w:val="003268B0"/>
  </w:style>
  <w:style w:type="character" w:customStyle="1" w:styleId="WW8Num5z4">
    <w:name w:val="WW8Num5z4"/>
    <w:rsid w:val="003268B0"/>
  </w:style>
  <w:style w:type="character" w:customStyle="1" w:styleId="WW8Num5z5">
    <w:name w:val="WW8Num5z5"/>
    <w:rsid w:val="003268B0"/>
  </w:style>
  <w:style w:type="character" w:customStyle="1" w:styleId="WW8Num5z6">
    <w:name w:val="WW8Num5z6"/>
    <w:rsid w:val="003268B0"/>
  </w:style>
  <w:style w:type="character" w:customStyle="1" w:styleId="WW8Num5z7">
    <w:name w:val="WW8Num5z7"/>
    <w:rsid w:val="003268B0"/>
  </w:style>
  <w:style w:type="character" w:customStyle="1" w:styleId="WW8Num5z8">
    <w:name w:val="WW8Num5z8"/>
    <w:rsid w:val="003268B0"/>
  </w:style>
  <w:style w:type="character" w:customStyle="1" w:styleId="WW8Num6z0">
    <w:name w:val="WW8Num6z0"/>
    <w:rsid w:val="003268B0"/>
    <w:rPr>
      <w:rFonts w:hint="default"/>
      <w:sz w:val="28"/>
      <w:szCs w:val="28"/>
    </w:rPr>
  </w:style>
  <w:style w:type="character" w:customStyle="1" w:styleId="WW8Num6z1">
    <w:name w:val="WW8Num6z1"/>
    <w:rsid w:val="003268B0"/>
  </w:style>
  <w:style w:type="character" w:customStyle="1" w:styleId="WW8Num6z2">
    <w:name w:val="WW8Num6z2"/>
    <w:rsid w:val="003268B0"/>
  </w:style>
  <w:style w:type="character" w:customStyle="1" w:styleId="WW8Num6z3">
    <w:name w:val="WW8Num6z3"/>
    <w:rsid w:val="003268B0"/>
  </w:style>
  <w:style w:type="character" w:customStyle="1" w:styleId="WW8Num6z4">
    <w:name w:val="WW8Num6z4"/>
    <w:rsid w:val="003268B0"/>
  </w:style>
  <w:style w:type="character" w:customStyle="1" w:styleId="WW8Num6z5">
    <w:name w:val="WW8Num6z5"/>
    <w:rsid w:val="003268B0"/>
  </w:style>
  <w:style w:type="character" w:customStyle="1" w:styleId="WW8Num6z6">
    <w:name w:val="WW8Num6z6"/>
    <w:rsid w:val="003268B0"/>
  </w:style>
  <w:style w:type="character" w:customStyle="1" w:styleId="WW8Num6z7">
    <w:name w:val="WW8Num6z7"/>
    <w:rsid w:val="003268B0"/>
  </w:style>
  <w:style w:type="character" w:customStyle="1" w:styleId="WW8Num6z8">
    <w:name w:val="WW8Num6z8"/>
    <w:rsid w:val="003268B0"/>
  </w:style>
  <w:style w:type="character" w:customStyle="1" w:styleId="WW8Num7z0">
    <w:name w:val="WW8Num7z0"/>
    <w:rsid w:val="003268B0"/>
    <w:rPr>
      <w:rFonts w:eastAsia="Calibri" w:hint="default"/>
      <w:color w:val="000000"/>
      <w:sz w:val="28"/>
    </w:rPr>
  </w:style>
  <w:style w:type="character" w:customStyle="1" w:styleId="WW8Num7z1">
    <w:name w:val="WW8Num7z1"/>
    <w:rsid w:val="003268B0"/>
  </w:style>
  <w:style w:type="character" w:customStyle="1" w:styleId="WW8Num7z2">
    <w:name w:val="WW8Num7z2"/>
    <w:rsid w:val="003268B0"/>
  </w:style>
  <w:style w:type="character" w:customStyle="1" w:styleId="WW8Num7z3">
    <w:name w:val="WW8Num7z3"/>
    <w:rsid w:val="003268B0"/>
  </w:style>
  <w:style w:type="character" w:customStyle="1" w:styleId="WW8Num7z4">
    <w:name w:val="WW8Num7z4"/>
    <w:rsid w:val="003268B0"/>
  </w:style>
  <w:style w:type="character" w:customStyle="1" w:styleId="WW8Num7z5">
    <w:name w:val="WW8Num7z5"/>
    <w:rsid w:val="003268B0"/>
  </w:style>
  <w:style w:type="character" w:customStyle="1" w:styleId="WW8Num7z6">
    <w:name w:val="WW8Num7z6"/>
    <w:rsid w:val="003268B0"/>
  </w:style>
  <w:style w:type="character" w:customStyle="1" w:styleId="WW8Num7z7">
    <w:name w:val="WW8Num7z7"/>
    <w:rsid w:val="003268B0"/>
  </w:style>
  <w:style w:type="character" w:customStyle="1" w:styleId="WW8Num7z8">
    <w:name w:val="WW8Num7z8"/>
    <w:rsid w:val="003268B0"/>
  </w:style>
  <w:style w:type="character" w:customStyle="1" w:styleId="3">
    <w:name w:val="Основной шрифт абзаца3"/>
    <w:rsid w:val="003268B0"/>
  </w:style>
  <w:style w:type="character" w:customStyle="1" w:styleId="2">
    <w:name w:val="Основной шрифт абзаца2"/>
    <w:rsid w:val="003268B0"/>
  </w:style>
  <w:style w:type="character" w:customStyle="1" w:styleId="WW8Num1z1">
    <w:name w:val="WW8Num1z1"/>
    <w:rsid w:val="003268B0"/>
  </w:style>
  <w:style w:type="character" w:customStyle="1" w:styleId="WW8Num1z2">
    <w:name w:val="WW8Num1z2"/>
    <w:rsid w:val="003268B0"/>
  </w:style>
  <w:style w:type="character" w:customStyle="1" w:styleId="WW8Num1z3">
    <w:name w:val="WW8Num1z3"/>
    <w:rsid w:val="003268B0"/>
  </w:style>
  <w:style w:type="character" w:customStyle="1" w:styleId="WW8Num1z4">
    <w:name w:val="WW8Num1z4"/>
    <w:rsid w:val="003268B0"/>
  </w:style>
  <w:style w:type="character" w:customStyle="1" w:styleId="WW8Num1z5">
    <w:name w:val="WW8Num1z5"/>
    <w:rsid w:val="003268B0"/>
  </w:style>
  <w:style w:type="character" w:customStyle="1" w:styleId="WW8Num1z6">
    <w:name w:val="WW8Num1z6"/>
    <w:rsid w:val="003268B0"/>
  </w:style>
  <w:style w:type="character" w:customStyle="1" w:styleId="WW8Num1z7">
    <w:name w:val="WW8Num1z7"/>
    <w:rsid w:val="003268B0"/>
  </w:style>
  <w:style w:type="character" w:customStyle="1" w:styleId="WW8Num1z8">
    <w:name w:val="WW8Num1z8"/>
    <w:rsid w:val="003268B0"/>
  </w:style>
  <w:style w:type="character" w:customStyle="1" w:styleId="WW8Num2z1">
    <w:name w:val="WW8Num2z1"/>
    <w:rsid w:val="003268B0"/>
  </w:style>
  <w:style w:type="character" w:customStyle="1" w:styleId="WW8Num2z2">
    <w:name w:val="WW8Num2z2"/>
    <w:rsid w:val="003268B0"/>
  </w:style>
  <w:style w:type="character" w:customStyle="1" w:styleId="WW8Num2z3">
    <w:name w:val="WW8Num2z3"/>
    <w:rsid w:val="003268B0"/>
  </w:style>
  <w:style w:type="character" w:customStyle="1" w:styleId="WW8Num2z4">
    <w:name w:val="WW8Num2z4"/>
    <w:rsid w:val="003268B0"/>
  </w:style>
  <w:style w:type="character" w:customStyle="1" w:styleId="WW8Num2z5">
    <w:name w:val="WW8Num2z5"/>
    <w:rsid w:val="003268B0"/>
  </w:style>
  <w:style w:type="character" w:customStyle="1" w:styleId="WW8Num2z6">
    <w:name w:val="WW8Num2z6"/>
    <w:rsid w:val="003268B0"/>
  </w:style>
  <w:style w:type="character" w:customStyle="1" w:styleId="WW8Num2z7">
    <w:name w:val="WW8Num2z7"/>
    <w:rsid w:val="003268B0"/>
  </w:style>
  <w:style w:type="character" w:customStyle="1" w:styleId="WW8Num2z8">
    <w:name w:val="WW8Num2z8"/>
    <w:rsid w:val="003268B0"/>
  </w:style>
  <w:style w:type="character" w:customStyle="1" w:styleId="WW8Num3z1">
    <w:name w:val="WW8Num3z1"/>
    <w:rsid w:val="003268B0"/>
  </w:style>
  <w:style w:type="character" w:customStyle="1" w:styleId="WW8Num3z2">
    <w:name w:val="WW8Num3z2"/>
    <w:rsid w:val="003268B0"/>
  </w:style>
  <w:style w:type="character" w:customStyle="1" w:styleId="WW8Num3z3">
    <w:name w:val="WW8Num3z3"/>
    <w:rsid w:val="003268B0"/>
  </w:style>
  <w:style w:type="character" w:customStyle="1" w:styleId="WW8Num3z4">
    <w:name w:val="WW8Num3z4"/>
    <w:rsid w:val="003268B0"/>
  </w:style>
  <w:style w:type="character" w:customStyle="1" w:styleId="WW8Num3z5">
    <w:name w:val="WW8Num3z5"/>
    <w:rsid w:val="003268B0"/>
  </w:style>
  <w:style w:type="character" w:customStyle="1" w:styleId="WW8Num3z6">
    <w:name w:val="WW8Num3z6"/>
    <w:rsid w:val="003268B0"/>
  </w:style>
  <w:style w:type="character" w:customStyle="1" w:styleId="WW8Num3z7">
    <w:name w:val="WW8Num3z7"/>
    <w:rsid w:val="003268B0"/>
  </w:style>
  <w:style w:type="character" w:customStyle="1" w:styleId="WW8Num3z8">
    <w:name w:val="WW8Num3z8"/>
    <w:rsid w:val="003268B0"/>
  </w:style>
  <w:style w:type="character" w:customStyle="1" w:styleId="WW8Num8z0">
    <w:name w:val="WW8Num8z0"/>
    <w:rsid w:val="003268B0"/>
    <w:rPr>
      <w:rFonts w:hint="default"/>
    </w:rPr>
  </w:style>
  <w:style w:type="character" w:customStyle="1" w:styleId="WW8Num8z1">
    <w:name w:val="WW8Num8z1"/>
    <w:rsid w:val="003268B0"/>
  </w:style>
  <w:style w:type="character" w:customStyle="1" w:styleId="WW8Num8z2">
    <w:name w:val="WW8Num8z2"/>
    <w:rsid w:val="003268B0"/>
  </w:style>
  <w:style w:type="character" w:customStyle="1" w:styleId="WW8Num8z3">
    <w:name w:val="WW8Num8z3"/>
    <w:rsid w:val="003268B0"/>
  </w:style>
  <w:style w:type="character" w:customStyle="1" w:styleId="WW8Num8z4">
    <w:name w:val="WW8Num8z4"/>
    <w:rsid w:val="003268B0"/>
  </w:style>
  <w:style w:type="character" w:customStyle="1" w:styleId="WW8Num8z5">
    <w:name w:val="WW8Num8z5"/>
    <w:rsid w:val="003268B0"/>
  </w:style>
  <w:style w:type="character" w:customStyle="1" w:styleId="WW8Num8z6">
    <w:name w:val="WW8Num8z6"/>
    <w:rsid w:val="003268B0"/>
  </w:style>
  <w:style w:type="character" w:customStyle="1" w:styleId="WW8Num8z7">
    <w:name w:val="WW8Num8z7"/>
    <w:rsid w:val="003268B0"/>
  </w:style>
  <w:style w:type="character" w:customStyle="1" w:styleId="WW8Num8z8">
    <w:name w:val="WW8Num8z8"/>
    <w:rsid w:val="003268B0"/>
  </w:style>
  <w:style w:type="character" w:customStyle="1" w:styleId="WW8Num9z0">
    <w:name w:val="WW8Num9z0"/>
    <w:rsid w:val="003268B0"/>
    <w:rPr>
      <w:rFonts w:hint="default"/>
    </w:rPr>
  </w:style>
  <w:style w:type="character" w:customStyle="1" w:styleId="WW8Num9z1">
    <w:name w:val="WW8Num9z1"/>
    <w:rsid w:val="003268B0"/>
  </w:style>
  <w:style w:type="character" w:customStyle="1" w:styleId="WW8Num9z2">
    <w:name w:val="WW8Num9z2"/>
    <w:rsid w:val="003268B0"/>
  </w:style>
  <w:style w:type="character" w:customStyle="1" w:styleId="WW8Num9z3">
    <w:name w:val="WW8Num9z3"/>
    <w:rsid w:val="003268B0"/>
  </w:style>
  <w:style w:type="character" w:customStyle="1" w:styleId="WW8Num9z4">
    <w:name w:val="WW8Num9z4"/>
    <w:rsid w:val="003268B0"/>
  </w:style>
  <w:style w:type="character" w:customStyle="1" w:styleId="WW8Num9z5">
    <w:name w:val="WW8Num9z5"/>
    <w:rsid w:val="003268B0"/>
  </w:style>
  <w:style w:type="character" w:customStyle="1" w:styleId="WW8Num9z6">
    <w:name w:val="WW8Num9z6"/>
    <w:rsid w:val="003268B0"/>
  </w:style>
  <w:style w:type="character" w:customStyle="1" w:styleId="WW8Num9z7">
    <w:name w:val="WW8Num9z7"/>
    <w:rsid w:val="003268B0"/>
  </w:style>
  <w:style w:type="character" w:customStyle="1" w:styleId="WW8Num9z8">
    <w:name w:val="WW8Num9z8"/>
    <w:rsid w:val="003268B0"/>
  </w:style>
  <w:style w:type="character" w:customStyle="1" w:styleId="WW8Num10z0">
    <w:name w:val="WW8Num10z0"/>
    <w:rsid w:val="003268B0"/>
    <w:rPr>
      <w:rFonts w:ascii="Times New Roman" w:hAnsi="Times New Roman" w:cs="Times New Roman" w:hint="default"/>
      <w:sz w:val="28"/>
      <w:szCs w:val="28"/>
    </w:rPr>
  </w:style>
  <w:style w:type="character" w:customStyle="1" w:styleId="WW8Num10z1">
    <w:name w:val="WW8Num10z1"/>
    <w:rsid w:val="003268B0"/>
  </w:style>
  <w:style w:type="character" w:customStyle="1" w:styleId="WW8Num10z2">
    <w:name w:val="WW8Num10z2"/>
    <w:rsid w:val="003268B0"/>
  </w:style>
  <w:style w:type="character" w:customStyle="1" w:styleId="WW8Num10z3">
    <w:name w:val="WW8Num10z3"/>
    <w:rsid w:val="003268B0"/>
  </w:style>
  <w:style w:type="character" w:customStyle="1" w:styleId="WW8Num10z4">
    <w:name w:val="WW8Num10z4"/>
    <w:rsid w:val="003268B0"/>
  </w:style>
  <w:style w:type="character" w:customStyle="1" w:styleId="WW8Num10z5">
    <w:name w:val="WW8Num10z5"/>
    <w:rsid w:val="003268B0"/>
  </w:style>
  <w:style w:type="character" w:customStyle="1" w:styleId="WW8Num10z6">
    <w:name w:val="WW8Num10z6"/>
    <w:rsid w:val="003268B0"/>
  </w:style>
  <w:style w:type="character" w:customStyle="1" w:styleId="WW8Num10z7">
    <w:name w:val="WW8Num10z7"/>
    <w:rsid w:val="003268B0"/>
  </w:style>
  <w:style w:type="character" w:customStyle="1" w:styleId="WW8Num10z8">
    <w:name w:val="WW8Num10z8"/>
    <w:rsid w:val="003268B0"/>
  </w:style>
  <w:style w:type="character" w:customStyle="1" w:styleId="WW8Num11z0">
    <w:name w:val="WW8Num11z0"/>
    <w:rsid w:val="003268B0"/>
    <w:rPr>
      <w:rFonts w:hint="default"/>
    </w:rPr>
  </w:style>
  <w:style w:type="character" w:customStyle="1" w:styleId="WW8Num11z1">
    <w:name w:val="WW8Num11z1"/>
    <w:rsid w:val="003268B0"/>
  </w:style>
  <w:style w:type="character" w:customStyle="1" w:styleId="WW8Num11z2">
    <w:name w:val="WW8Num11z2"/>
    <w:rsid w:val="003268B0"/>
  </w:style>
  <w:style w:type="character" w:customStyle="1" w:styleId="WW8Num11z3">
    <w:name w:val="WW8Num11z3"/>
    <w:rsid w:val="003268B0"/>
  </w:style>
  <w:style w:type="character" w:customStyle="1" w:styleId="WW8Num11z4">
    <w:name w:val="WW8Num11z4"/>
    <w:rsid w:val="003268B0"/>
  </w:style>
  <w:style w:type="character" w:customStyle="1" w:styleId="WW8Num11z5">
    <w:name w:val="WW8Num11z5"/>
    <w:rsid w:val="003268B0"/>
  </w:style>
  <w:style w:type="character" w:customStyle="1" w:styleId="WW8Num11z6">
    <w:name w:val="WW8Num11z6"/>
    <w:rsid w:val="003268B0"/>
  </w:style>
  <w:style w:type="character" w:customStyle="1" w:styleId="WW8Num11z7">
    <w:name w:val="WW8Num11z7"/>
    <w:rsid w:val="003268B0"/>
  </w:style>
  <w:style w:type="character" w:customStyle="1" w:styleId="WW8Num11z8">
    <w:name w:val="WW8Num11z8"/>
    <w:rsid w:val="003268B0"/>
  </w:style>
  <w:style w:type="character" w:customStyle="1" w:styleId="WW8Num12z0">
    <w:name w:val="WW8Num12z0"/>
    <w:rsid w:val="003268B0"/>
    <w:rPr>
      <w:rFonts w:hint="default"/>
    </w:rPr>
  </w:style>
  <w:style w:type="character" w:customStyle="1" w:styleId="WW8Num12z1">
    <w:name w:val="WW8Num12z1"/>
    <w:rsid w:val="003268B0"/>
  </w:style>
  <w:style w:type="character" w:customStyle="1" w:styleId="WW8Num12z2">
    <w:name w:val="WW8Num12z2"/>
    <w:rsid w:val="003268B0"/>
  </w:style>
  <w:style w:type="character" w:customStyle="1" w:styleId="WW8Num12z3">
    <w:name w:val="WW8Num12z3"/>
    <w:rsid w:val="003268B0"/>
  </w:style>
  <w:style w:type="character" w:customStyle="1" w:styleId="WW8Num12z4">
    <w:name w:val="WW8Num12z4"/>
    <w:rsid w:val="003268B0"/>
  </w:style>
  <w:style w:type="character" w:customStyle="1" w:styleId="WW8Num12z5">
    <w:name w:val="WW8Num12z5"/>
    <w:rsid w:val="003268B0"/>
  </w:style>
  <w:style w:type="character" w:customStyle="1" w:styleId="WW8Num12z6">
    <w:name w:val="WW8Num12z6"/>
    <w:rsid w:val="003268B0"/>
  </w:style>
  <w:style w:type="character" w:customStyle="1" w:styleId="WW8Num12z7">
    <w:name w:val="WW8Num12z7"/>
    <w:rsid w:val="003268B0"/>
  </w:style>
  <w:style w:type="character" w:customStyle="1" w:styleId="WW8Num12z8">
    <w:name w:val="WW8Num12z8"/>
    <w:rsid w:val="003268B0"/>
  </w:style>
  <w:style w:type="character" w:customStyle="1" w:styleId="WW8Num13z0">
    <w:name w:val="WW8Num13z0"/>
    <w:rsid w:val="003268B0"/>
    <w:rPr>
      <w:rFonts w:eastAsia="Calibri" w:hint="default"/>
    </w:rPr>
  </w:style>
  <w:style w:type="character" w:customStyle="1" w:styleId="WW8Num13z1">
    <w:name w:val="WW8Num13z1"/>
    <w:rsid w:val="003268B0"/>
  </w:style>
  <w:style w:type="character" w:customStyle="1" w:styleId="WW8Num13z2">
    <w:name w:val="WW8Num13z2"/>
    <w:rsid w:val="003268B0"/>
  </w:style>
  <w:style w:type="character" w:customStyle="1" w:styleId="WW8Num13z3">
    <w:name w:val="WW8Num13z3"/>
    <w:rsid w:val="003268B0"/>
  </w:style>
  <w:style w:type="character" w:customStyle="1" w:styleId="WW8Num13z4">
    <w:name w:val="WW8Num13z4"/>
    <w:rsid w:val="003268B0"/>
  </w:style>
  <w:style w:type="character" w:customStyle="1" w:styleId="WW8Num13z5">
    <w:name w:val="WW8Num13z5"/>
    <w:rsid w:val="003268B0"/>
  </w:style>
  <w:style w:type="character" w:customStyle="1" w:styleId="WW8Num13z6">
    <w:name w:val="WW8Num13z6"/>
    <w:rsid w:val="003268B0"/>
  </w:style>
  <w:style w:type="character" w:customStyle="1" w:styleId="WW8Num13z7">
    <w:name w:val="WW8Num13z7"/>
    <w:rsid w:val="003268B0"/>
  </w:style>
  <w:style w:type="character" w:customStyle="1" w:styleId="WW8Num13z8">
    <w:name w:val="WW8Num13z8"/>
    <w:rsid w:val="003268B0"/>
  </w:style>
  <w:style w:type="character" w:customStyle="1" w:styleId="WW8Num14z0">
    <w:name w:val="WW8Num14z0"/>
    <w:rsid w:val="003268B0"/>
    <w:rPr>
      <w:rFonts w:hint="default"/>
    </w:rPr>
  </w:style>
  <w:style w:type="character" w:customStyle="1" w:styleId="WW8Num14z1">
    <w:name w:val="WW8Num14z1"/>
    <w:rsid w:val="003268B0"/>
  </w:style>
  <w:style w:type="character" w:customStyle="1" w:styleId="WW8Num14z2">
    <w:name w:val="WW8Num14z2"/>
    <w:rsid w:val="003268B0"/>
  </w:style>
  <w:style w:type="character" w:customStyle="1" w:styleId="WW8Num14z3">
    <w:name w:val="WW8Num14z3"/>
    <w:rsid w:val="003268B0"/>
  </w:style>
  <w:style w:type="character" w:customStyle="1" w:styleId="WW8Num14z4">
    <w:name w:val="WW8Num14z4"/>
    <w:rsid w:val="003268B0"/>
  </w:style>
  <w:style w:type="character" w:customStyle="1" w:styleId="WW8Num14z5">
    <w:name w:val="WW8Num14z5"/>
    <w:rsid w:val="003268B0"/>
  </w:style>
  <w:style w:type="character" w:customStyle="1" w:styleId="WW8Num14z6">
    <w:name w:val="WW8Num14z6"/>
    <w:rsid w:val="003268B0"/>
  </w:style>
  <w:style w:type="character" w:customStyle="1" w:styleId="WW8Num14z7">
    <w:name w:val="WW8Num14z7"/>
    <w:rsid w:val="003268B0"/>
  </w:style>
  <w:style w:type="character" w:customStyle="1" w:styleId="WW8Num14z8">
    <w:name w:val="WW8Num14z8"/>
    <w:rsid w:val="003268B0"/>
  </w:style>
  <w:style w:type="character" w:customStyle="1" w:styleId="WW8Num15z0">
    <w:name w:val="WW8Num15z0"/>
    <w:rsid w:val="003268B0"/>
    <w:rPr>
      <w:rFonts w:hint="default"/>
    </w:rPr>
  </w:style>
  <w:style w:type="character" w:customStyle="1" w:styleId="WW8Num15z1">
    <w:name w:val="WW8Num15z1"/>
    <w:rsid w:val="003268B0"/>
  </w:style>
  <w:style w:type="character" w:customStyle="1" w:styleId="WW8Num15z2">
    <w:name w:val="WW8Num15z2"/>
    <w:rsid w:val="003268B0"/>
  </w:style>
  <w:style w:type="character" w:customStyle="1" w:styleId="WW8Num15z3">
    <w:name w:val="WW8Num15z3"/>
    <w:rsid w:val="003268B0"/>
  </w:style>
  <w:style w:type="character" w:customStyle="1" w:styleId="WW8Num15z4">
    <w:name w:val="WW8Num15z4"/>
    <w:rsid w:val="003268B0"/>
  </w:style>
  <w:style w:type="character" w:customStyle="1" w:styleId="WW8Num15z5">
    <w:name w:val="WW8Num15z5"/>
    <w:rsid w:val="003268B0"/>
  </w:style>
  <w:style w:type="character" w:customStyle="1" w:styleId="WW8Num15z6">
    <w:name w:val="WW8Num15z6"/>
    <w:rsid w:val="003268B0"/>
  </w:style>
  <w:style w:type="character" w:customStyle="1" w:styleId="WW8Num15z7">
    <w:name w:val="WW8Num15z7"/>
    <w:rsid w:val="003268B0"/>
  </w:style>
  <w:style w:type="character" w:customStyle="1" w:styleId="WW8Num15z8">
    <w:name w:val="WW8Num15z8"/>
    <w:rsid w:val="003268B0"/>
  </w:style>
  <w:style w:type="character" w:customStyle="1" w:styleId="WW8Num16z0">
    <w:name w:val="WW8Num16z0"/>
    <w:rsid w:val="003268B0"/>
    <w:rPr>
      <w:rFonts w:hint="default"/>
    </w:rPr>
  </w:style>
  <w:style w:type="character" w:customStyle="1" w:styleId="WW8Num16z1">
    <w:name w:val="WW8Num16z1"/>
    <w:rsid w:val="003268B0"/>
  </w:style>
  <w:style w:type="character" w:customStyle="1" w:styleId="WW8Num16z2">
    <w:name w:val="WW8Num16z2"/>
    <w:rsid w:val="003268B0"/>
  </w:style>
  <w:style w:type="character" w:customStyle="1" w:styleId="WW8Num16z3">
    <w:name w:val="WW8Num16z3"/>
    <w:rsid w:val="003268B0"/>
  </w:style>
  <w:style w:type="character" w:customStyle="1" w:styleId="WW8Num16z4">
    <w:name w:val="WW8Num16z4"/>
    <w:rsid w:val="003268B0"/>
  </w:style>
  <w:style w:type="character" w:customStyle="1" w:styleId="WW8Num16z5">
    <w:name w:val="WW8Num16z5"/>
    <w:rsid w:val="003268B0"/>
  </w:style>
  <w:style w:type="character" w:customStyle="1" w:styleId="WW8Num16z6">
    <w:name w:val="WW8Num16z6"/>
    <w:rsid w:val="003268B0"/>
  </w:style>
  <w:style w:type="character" w:customStyle="1" w:styleId="WW8Num16z7">
    <w:name w:val="WW8Num16z7"/>
    <w:rsid w:val="003268B0"/>
  </w:style>
  <w:style w:type="character" w:customStyle="1" w:styleId="WW8Num16z8">
    <w:name w:val="WW8Num16z8"/>
    <w:rsid w:val="003268B0"/>
  </w:style>
  <w:style w:type="character" w:customStyle="1" w:styleId="WW8Num17z0">
    <w:name w:val="WW8Num17z0"/>
    <w:rsid w:val="003268B0"/>
    <w:rPr>
      <w:rFonts w:ascii="Times New Roman" w:hAnsi="Times New Roman" w:cs="Times New Roman" w:hint="default"/>
      <w:sz w:val="28"/>
      <w:szCs w:val="28"/>
    </w:rPr>
  </w:style>
  <w:style w:type="character" w:customStyle="1" w:styleId="WW8Num17z1">
    <w:name w:val="WW8Num17z1"/>
    <w:rsid w:val="003268B0"/>
  </w:style>
  <w:style w:type="character" w:customStyle="1" w:styleId="WW8Num17z2">
    <w:name w:val="WW8Num17z2"/>
    <w:rsid w:val="003268B0"/>
  </w:style>
  <w:style w:type="character" w:customStyle="1" w:styleId="WW8Num17z3">
    <w:name w:val="WW8Num17z3"/>
    <w:rsid w:val="003268B0"/>
  </w:style>
  <w:style w:type="character" w:customStyle="1" w:styleId="WW8Num17z4">
    <w:name w:val="WW8Num17z4"/>
    <w:rsid w:val="003268B0"/>
  </w:style>
  <w:style w:type="character" w:customStyle="1" w:styleId="WW8Num17z5">
    <w:name w:val="WW8Num17z5"/>
    <w:rsid w:val="003268B0"/>
  </w:style>
  <w:style w:type="character" w:customStyle="1" w:styleId="WW8Num17z6">
    <w:name w:val="WW8Num17z6"/>
    <w:rsid w:val="003268B0"/>
  </w:style>
  <w:style w:type="character" w:customStyle="1" w:styleId="WW8Num17z7">
    <w:name w:val="WW8Num17z7"/>
    <w:rsid w:val="003268B0"/>
  </w:style>
  <w:style w:type="character" w:customStyle="1" w:styleId="WW8Num17z8">
    <w:name w:val="WW8Num17z8"/>
    <w:rsid w:val="003268B0"/>
  </w:style>
  <w:style w:type="character" w:customStyle="1" w:styleId="WW8Num18z0">
    <w:name w:val="WW8Num18z0"/>
    <w:rsid w:val="003268B0"/>
    <w:rPr>
      <w:rFonts w:hint="default"/>
    </w:rPr>
  </w:style>
  <w:style w:type="character" w:customStyle="1" w:styleId="WW8Num18z1">
    <w:name w:val="WW8Num18z1"/>
    <w:rsid w:val="003268B0"/>
  </w:style>
  <w:style w:type="character" w:customStyle="1" w:styleId="WW8Num18z2">
    <w:name w:val="WW8Num18z2"/>
    <w:rsid w:val="003268B0"/>
  </w:style>
  <w:style w:type="character" w:customStyle="1" w:styleId="WW8Num18z3">
    <w:name w:val="WW8Num18z3"/>
    <w:rsid w:val="003268B0"/>
  </w:style>
  <w:style w:type="character" w:customStyle="1" w:styleId="WW8Num18z4">
    <w:name w:val="WW8Num18z4"/>
    <w:rsid w:val="003268B0"/>
  </w:style>
  <w:style w:type="character" w:customStyle="1" w:styleId="WW8Num18z5">
    <w:name w:val="WW8Num18z5"/>
    <w:rsid w:val="003268B0"/>
  </w:style>
  <w:style w:type="character" w:customStyle="1" w:styleId="WW8Num18z6">
    <w:name w:val="WW8Num18z6"/>
    <w:rsid w:val="003268B0"/>
  </w:style>
  <w:style w:type="character" w:customStyle="1" w:styleId="WW8Num18z7">
    <w:name w:val="WW8Num18z7"/>
    <w:rsid w:val="003268B0"/>
  </w:style>
  <w:style w:type="character" w:customStyle="1" w:styleId="WW8Num18z8">
    <w:name w:val="WW8Num18z8"/>
    <w:rsid w:val="003268B0"/>
  </w:style>
  <w:style w:type="character" w:customStyle="1" w:styleId="WW8Num19z0">
    <w:name w:val="WW8Num19z0"/>
    <w:rsid w:val="003268B0"/>
    <w:rPr>
      <w:rFonts w:hint="default"/>
    </w:rPr>
  </w:style>
  <w:style w:type="character" w:customStyle="1" w:styleId="WW8Num19z1">
    <w:name w:val="WW8Num19z1"/>
    <w:rsid w:val="003268B0"/>
  </w:style>
  <w:style w:type="character" w:customStyle="1" w:styleId="WW8Num19z2">
    <w:name w:val="WW8Num19z2"/>
    <w:rsid w:val="003268B0"/>
  </w:style>
  <w:style w:type="character" w:customStyle="1" w:styleId="WW8Num19z3">
    <w:name w:val="WW8Num19z3"/>
    <w:rsid w:val="003268B0"/>
  </w:style>
  <w:style w:type="character" w:customStyle="1" w:styleId="WW8Num19z4">
    <w:name w:val="WW8Num19z4"/>
    <w:rsid w:val="003268B0"/>
  </w:style>
  <w:style w:type="character" w:customStyle="1" w:styleId="WW8Num19z5">
    <w:name w:val="WW8Num19z5"/>
    <w:rsid w:val="003268B0"/>
  </w:style>
  <w:style w:type="character" w:customStyle="1" w:styleId="WW8Num19z6">
    <w:name w:val="WW8Num19z6"/>
    <w:rsid w:val="003268B0"/>
  </w:style>
  <w:style w:type="character" w:customStyle="1" w:styleId="WW8Num19z7">
    <w:name w:val="WW8Num19z7"/>
    <w:rsid w:val="003268B0"/>
  </w:style>
  <w:style w:type="character" w:customStyle="1" w:styleId="WW8Num19z8">
    <w:name w:val="WW8Num19z8"/>
    <w:rsid w:val="003268B0"/>
  </w:style>
  <w:style w:type="character" w:customStyle="1" w:styleId="WW8Num20z0">
    <w:name w:val="WW8Num20z0"/>
    <w:rsid w:val="003268B0"/>
    <w:rPr>
      <w:rFonts w:eastAsia="Calibri" w:hint="default"/>
    </w:rPr>
  </w:style>
  <w:style w:type="character" w:customStyle="1" w:styleId="WW8Num20z1">
    <w:name w:val="WW8Num20z1"/>
    <w:rsid w:val="003268B0"/>
  </w:style>
  <w:style w:type="character" w:customStyle="1" w:styleId="WW8Num20z2">
    <w:name w:val="WW8Num20z2"/>
    <w:rsid w:val="003268B0"/>
  </w:style>
  <w:style w:type="character" w:customStyle="1" w:styleId="WW8Num20z3">
    <w:name w:val="WW8Num20z3"/>
    <w:rsid w:val="003268B0"/>
  </w:style>
  <w:style w:type="character" w:customStyle="1" w:styleId="WW8Num20z4">
    <w:name w:val="WW8Num20z4"/>
    <w:rsid w:val="003268B0"/>
  </w:style>
  <w:style w:type="character" w:customStyle="1" w:styleId="WW8Num20z5">
    <w:name w:val="WW8Num20z5"/>
    <w:rsid w:val="003268B0"/>
  </w:style>
  <w:style w:type="character" w:customStyle="1" w:styleId="WW8Num20z6">
    <w:name w:val="WW8Num20z6"/>
    <w:rsid w:val="003268B0"/>
  </w:style>
  <w:style w:type="character" w:customStyle="1" w:styleId="WW8Num20z7">
    <w:name w:val="WW8Num20z7"/>
    <w:rsid w:val="003268B0"/>
  </w:style>
  <w:style w:type="character" w:customStyle="1" w:styleId="WW8Num20z8">
    <w:name w:val="WW8Num20z8"/>
    <w:rsid w:val="003268B0"/>
  </w:style>
  <w:style w:type="character" w:customStyle="1" w:styleId="1">
    <w:name w:val="Основной шрифт абзаца1"/>
    <w:rsid w:val="003268B0"/>
  </w:style>
  <w:style w:type="character" w:customStyle="1" w:styleId="a3">
    <w:name w:val="Текст выноски Знак"/>
    <w:rsid w:val="003268B0"/>
    <w:rPr>
      <w:rFonts w:ascii="Tahoma" w:eastAsia="Times New Roman" w:hAnsi="Tahoma" w:cs="Tahoma"/>
      <w:sz w:val="16"/>
      <w:szCs w:val="16"/>
    </w:rPr>
  </w:style>
  <w:style w:type="character" w:customStyle="1" w:styleId="ConsPlusNormal">
    <w:name w:val="ConsPlusNormal Знак"/>
    <w:uiPriority w:val="99"/>
    <w:rsid w:val="003268B0"/>
    <w:rPr>
      <w:rFonts w:eastAsia="Times New Roman"/>
      <w:sz w:val="22"/>
      <w:lang w:bidi="ar-SA"/>
    </w:rPr>
  </w:style>
  <w:style w:type="character" w:customStyle="1" w:styleId="a4">
    <w:name w:val="Текст сноски Знак"/>
    <w:rsid w:val="003268B0"/>
    <w:rPr>
      <w:rFonts w:ascii="Calibri" w:eastAsia="Calibri" w:hAnsi="Calibri" w:cs="Times New Roman"/>
    </w:rPr>
  </w:style>
  <w:style w:type="character" w:customStyle="1" w:styleId="a5">
    <w:name w:val="Символ сноски"/>
    <w:rsid w:val="003268B0"/>
    <w:rPr>
      <w:vertAlign w:val="superscript"/>
    </w:rPr>
  </w:style>
  <w:style w:type="character" w:styleId="a6">
    <w:name w:val="Hyperlink"/>
    <w:rsid w:val="003268B0"/>
    <w:rPr>
      <w:color w:val="0000FF"/>
      <w:u w:val="single"/>
    </w:rPr>
  </w:style>
  <w:style w:type="character" w:customStyle="1" w:styleId="a7">
    <w:name w:val="Текст примечания Знак"/>
    <w:rsid w:val="003268B0"/>
    <w:rPr>
      <w:rFonts w:eastAsia="Times New Roman"/>
    </w:rPr>
  </w:style>
  <w:style w:type="character" w:customStyle="1" w:styleId="10">
    <w:name w:val="Знак примечания1"/>
    <w:rsid w:val="003268B0"/>
    <w:rPr>
      <w:sz w:val="16"/>
      <w:szCs w:val="16"/>
    </w:rPr>
  </w:style>
  <w:style w:type="character" w:customStyle="1" w:styleId="a8">
    <w:name w:val="Символ нумерации"/>
    <w:rsid w:val="003268B0"/>
  </w:style>
  <w:style w:type="paragraph" w:customStyle="1" w:styleId="a9">
    <w:name w:val="Заголовок"/>
    <w:basedOn w:val="a"/>
    <w:next w:val="aa"/>
    <w:rsid w:val="003268B0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a">
    <w:name w:val="Body Text"/>
    <w:basedOn w:val="a"/>
    <w:link w:val="ab"/>
    <w:rsid w:val="003268B0"/>
    <w:pPr>
      <w:spacing w:after="140" w:line="276" w:lineRule="auto"/>
    </w:pPr>
    <w:rPr>
      <w:lang/>
    </w:rPr>
  </w:style>
  <w:style w:type="character" w:customStyle="1" w:styleId="ab">
    <w:name w:val="Основной текст Знак"/>
    <w:link w:val="aa"/>
    <w:rsid w:val="003268B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List"/>
    <w:basedOn w:val="aa"/>
    <w:rsid w:val="003268B0"/>
    <w:rPr>
      <w:rFonts w:cs="Lohit Devanagari"/>
    </w:rPr>
  </w:style>
  <w:style w:type="paragraph" w:styleId="ad">
    <w:name w:val="caption"/>
    <w:basedOn w:val="a"/>
    <w:qFormat/>
    <w:rsid w:val="003268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30">
    <w:name w:val="Указатель3"/>
    <w:basedOn w:val="a"/>
    <w:rsid w:val="003268B0"/>
    <w:pPr>
      <w:suppressLineNumbers/>
    </w:pPr>
    <w:rPr>
      <w:rFonts w:cs="Lohit Devanagari"/>
    </w:rPr>
  </w:style>
  <w:style w:type="paragraph" w:customStyle="1" w:styleId="20">
    <w:name w:val="Название объекта2"/>
    <w:basedOn w:val="a"/>
    <w:rsid w:val="003268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21">
    <w:name w:val="Указатель2"/>
    <w:basedOn w:val="a"/>
    <w:rsid w:val="003268B0"/>
    <w:pPr>
      <w:suppressLineNumbers/>
    </w:pPr>
    <w:rPr>
      <w:rFonts w:cs="Lohit Devanagari"/>
    </w:rPr>
  </w:style>
  <w:style w:type="paragraph" w:customStyle="1" w:styleId="11">
    <w:name w:val="Название объекта1"/>
    <w:basedOn w:val="a"/>
    <w:rsid w:val="003268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3268B0"/>
    <w:pPr>
      <w:suppressLineNumbers/>
    </w:pPr>
    <w:rPr>
      <w:rFonts w:cs="Lohit Devanagari"/>
    </w:rPr>
  </w:style>
  <w:style w:type="paragraph" w:styleId="ae">
    <w:name w:val="Balloon Text"/>
    <w:basedOn w:val="a"/>
    <w:link w:val="13"/>
    <w:rsid w:val="003268B0"/>
    <w:rPr>
      <w:rFonts w:ascii="Tahoma" w:hAnsi="Tahoma"/>
      <w:sz w:val="16"/>
      <w:szCs w:val="16"/>
      <w:lang/>
    </w:rPr>
  </w:style>
  <w:style w:type="character" w:customStyle="1" w:styleId="13">
    <w:name w:val="Текст выноски Знак1"/>
    <w:link w:val="ae"/>
    <w:rsid w:val="003268B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Page">
    <w:name w:val="ConsPlusTitlePage"/>
    <w:rsid w:val="003268B0"/>
    <w:pPr>
      <w:widowControl w:val="0"/>
      <w:suppressAutoHyphens/>
      <w:autoSpaceDE w:val="0"/>
    </w:pPr>
    <w:rPr>
      <w:rFonts w:ascii="Tahoma" w:eastAsia="Times New Roman" w:hAnsi="Tahoma" w:cs="Tahoma"/>
      <w:lang w:eastAsia="zh-CN"/>
    </w:rPr>
  </w:style>
  <w:style w:type="paragraph" w:customStyle="1" w:styleId="ConsPlusNormal0">
    <w:name w:val="ConsPlusNormal"/>
    <w:uiPriority w:val="99"/>
    <w:rsid w:val="003268B0"/>
    <w:pPr>
      <w:widowControl w:val="0"/>
      <w:suppressAutoHyphens/>
      <w:autoSpaceDE w:val="0"/>
    </w:pPr>
    <w:rPr>
      <w:rFonts w:eastAsia="Times New Roman" w:cs="Calibri"/>
      <w:sz w:val="22"/>
      <w:lang w:eastAsia="zh-CN"/>
    </w:rPr>
  </w:style>
  <w:style w:type="paragraph" w:customStyle="1" w:styleId="ConsPlusTitle">
    <w:name w:val="ConsPlusTitle"/>
    <w:uiPriority w:val="99"/>
    <w:rsid w:val="003268B0"/>
    <w:pPr>
      <w:widowControl w:val="0"/>
      <w:suppressAutoHyphens/>
      <w:autoSpaceDE w:val="0"/>
    </w:pPr>
    <w:rPr>
      <w:rFonts w:eastAsia="Times New Roman" w:cs="Calibri"/>
      <w:b/>
      <w:sz w:val="22"/>
      <w:lang w:eastAsia="zh-CN"/>
    </w:rPr>
  </w:style>
  <w:style w:type="paragraph" w:styleId="af">
    <w:name w:val="List Paragraph"/>
    <w:basedOn w:val="a"/>
    <w:qFormat/>
    <w:rsid w:val="003268B0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f0">
    <w:name w:val="footnote text"/>
    <w:basedOn w:val="a"/>
    <w:link w:val="14"/>
    <w:rsid w:val="003268B0"/>
    <w:pPr>
      <w:widowControl/>
      <w:autoSpaceDE/>
    </w:pPr>
    <w:rPr>
      <w:rFonts w:ascii="Calibri" w:eastAsia="Calibri" w:hAnsi="Calibri"/>
      <w:lang/>
    </w:rPr>
  </w:style>
  <w:style w:type="character" w:customStyle="1" w:styleId="14">
    <w:name w:val="Текст сноски Знак1"/>
    <w:link w:val="af0"/>
    <w:rsid w:val="003268B0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15">
    <w:name w:val="Текст примечания1"/>
    <w:basedOn w:val="a"/>
    <w:rsid w:val="003268B0"/>
    <w:pPr>
      <w:widowControl/>
      <w:autoSpaceDE/>
      <w:spacing w:after="200" w:line="276" w:lineRule="auto"/>
    </w:pPr>
    <w:rPr>
      <w:rFonts w:ascii="Calibri" w:hAnsi="Calibri" w:cs="Calibri"/>
    </w:rPr>
  </w:style>
  <w:style w:type="paragraph" w:customStyle="1" w:styleId="af1">
    <w:name w:val="Содержимое таблицы"/>
    <w:basedOn w:val="a"/>
    <w:rsid w:val="003268B0"/>
    <w:pPr>
      <w:suppressLineNumbers/>
    </w:pPr>
  </w:style>
  <w:style w:type="paragraph" w:customStyle="1" w:styleId="af2">
    <w:name w:val="Заголовок таблицы"/>
    <w:basedOn w:val="af1"/>
    <w:rsid w:val="003268B0"/>
    <w:pPr>
      <w:jc w:val="center"/>
    </w:pPr>
    <w:rPr>
      <w:b/>
      <w:bCs/>
    </w:rPr>
  </w:style>
  <w:style w:type="character" w:customStyle="1" w:styleId="af3">
    <w:name w:val="Верхний колонтитул Знак"/>
    <w:link w:val="af4"/>
    <w:uiPriority w:val="99"/>
    <w:rsid w:val="003268B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header"/>
    <w:basedOn w:val="a"/>
    <w:link w:val="af3"/>
    <w:uiPriority w:val="99"/>
    <w:unhideWhenUsed/>
    <w:rsid w:val="003268B0"/>
    <w:pPr>
      <w:tabs>
        <w:tab w:val="center" w:pos="4677"/>
        <w:tab w:val="right" w:pos="9355"/>
      </w:tabs>
    </w:pPr>
    <w:rPr>
      <w:lang/>
    </w:rPr>
  </w:style>
  <w:style w:type="paragraph" w:styleId="af5">
    <w:name w:val="footer"/>
    <w:basedOn w:val="a"/>
    <w:link w:val="af6"/>
    <w:uiPriority w:val="99"/>
    <w:semiHidden/>
    <w:unhideWhenUsed/>
    <w:rsid w:val="003268B0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268B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2">
    <w:name w:val="Заголовок №2_"/>
    <w:link w:val="23"/>
    <w:uiPriority w:val="99"/>
    <w:locked/>
    <w:rsid w:val="003268B0"/>
    <w:rPr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3268B0"/>
    <w:pPr>
      <w:shd w:val="clear" w:color="auto" w:fill="FFFFFF"/>
      <w:suppressAutoHyphens w:val="0"/>
      <w:autoSpaceDE/>
      <w:spacing w:before="60" w:after="60" w:line="240" w:lineRule="atLeast"/>
      <w:outlineLvl w:val="1"/>
    </w:pPr>
    <w:rPr>
      <w:rFonts w:ascii="Calibri" w:eastAsia="Calibri" w:hAnsi="Calibri"/>
      <w:sz w:val="26"/>
      <w:szCs w:val="26"/>
      <w:lang/>
    </w:rPr>
  </w:style>
  <w:style w:type="character" w:customStyle="1" w:styleId="2pt">
    <w:name w:val="Основной текст + Интервал 2 pt"/>
    <w:uiPriority w:val="99"/>
    <w:rsid w:val="003268B0"/>
    <w:rPr>
      <w:spacing w:val="40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ED5CF36AB017C6BC6281DF6B4523452B6245A7D857BE7B2A074C0C5BB3904124m41B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5AB812D2A23E7CA5DFE597978A36E4BE6F5BEA5728D5ED369297D46521012DA243FC4FEE942A0D91A6328105C7585CAA0E3805A0F0DDAA4718DC4FM4XE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ED5CF36AB017C6BC6281DF6B4523452B6245A7D857BE7B2A074C0C5BB39041244B27D8E3F818AD6B04674Em31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ED5CF36AB017C6BC6281DF6B4523452B6245A7D857BE7B2A074C0C5BB3904124m41B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ACCBF-0D44-4111-8152-191F2C71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9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Дорожное агентство Республики Коми</Company>
  <LinksUpToDate>false</LinksUpToDate>
  <CharactersWithSpaces>19734</CharactersWithSpaces>
  <SharedDoc>false</SharedDoc>
  <HLinks>
    <vt:vector size="12" baseType="variant">
      <vt:variant>
        <vt:i4>8192054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consultantplus://offline/ref=93ED5CF36AB017C6BC6281DF6B4523452B6245A7D857BE7B2A074C0C5BB39041244B27D8E3F818AD6B04674Em312N</vt:lpwstr>
      </vt:variant>
      <vt:variant>
        <vt:lpwstr/>
      </vt:variant>
      <vt:variant>
        <vt:i4>4718687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consultantplus://offline/ref=93ED5CF36AB017C6BC6281DF6B4523452B6245A7D857BE7B2A074C0C5BB3904124m41BN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rkv003</dc:creator>
  <cp:keywords/>
  <cp:lastModifiedBy>pei003</cp:lastModifiedBy>
  <cp:revision>10</cp:revision>
  <cp:lastPrinted>2020-03-24T07:00:00Z</cp:lastPrinted>
  <dcterms:created xsi:type="dcterms:W3CDTF">2020-03-23T07:57:00Z</dcterms:created>
  <dcterms:modified xsi:type="dcterms:W3CDTF">2020-03-24T07:43:00Z</dcterms:modified>
</cp:coreProperties>
</file>